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944C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107A7" w:rsidRPr="000D67AD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107A7" w:rsidRPr="00D35213" w:rsidRDefault="003107A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352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352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352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352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352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352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352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3AB3A862" wp14:editId="194F9B6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5C3E" w:rsidRDefault="001B5C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1B5C3E" w:rsidRDefault="001B5C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1B5C3E" w:rsidRDefault="001B5C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7556FF"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</w:t>
      </w:r>
    </w:p>
    <w:p w:rsidR="007556FF" w:rsidRPr="00C12FA4" w:rsidRDefault="001B5C3E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</w:t>
      </w:r>
      <w:r w:rsidR="001B5C3E">
        <w:rPr>
          <w:sz w:val="24"/>
          <w:szCs w:val="24"/>
        </w:rPr>
        <w:t>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</w:t>
      </w:r>
      <w:r w:rsidR="0064735C">
        <w:rPr>
          <w:sz w:val="24"/>
          <w:szCs w:val="24"/>
        </w:rPr>
        <w:t>___________</w:t>
      </w:r>
      <w:r w:rsidRPr="00C12FA4">
        <w:rPr>
          <w:sz w:val="24"/>
          <w:szCs w:val="24"/>
        </w:rPr>
        <w:t xml:space="preserve">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</w:t>
      </w:r>
      <w:r w:rsidR="0064735C">
        <w:rPr>
          <w:b/>
          <w:kern w:val="36"/>
          <w:sz w:val="24"/>
          <w:szCs w:val="24"/>
        </w:rPr>
        <w:t>________</w:t>
      </w:r>
      <w:r w:rsidRPr="00C12FA4">
        <w:rPr>
          <w:b/>
          <w:kern w:val="36"/>
          <w:sz w:val="24"/>
          <w:szCs w:val="24"/>
        </w:rPr>
        <w:t xml:space="preserve">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1B5C3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B5C3E">
        <w:rPr>
          <w:b/>
          <w:sz w:val="24"/>
          <w:szCs w:val="24"/>
        </w:rPr>
        <w:t>Договор</w:t>
      </w:r>
      <w:r w:rsidR="001B5C3E" w:rsidRPr="001B5C3E">
        <w:rPr>
          <w:b/>
          <w:sz w:val="24"/>
          <w:szCs w:val="24"/>
        </w:rPr>
        <w:t>а</w:t>
      </w:r>
      <w:proofErr w:type="gramEnd"/>
      <w:r w:rsidR="00366652" w:rsidRPr="001B5C3E">
        <w:rPr>
          <w:b/>
          <w:sz w:val="24"/>
          <w:szCs w:val="24"/>
        </w:rPr>
        <w:t xml:space="preserve"> на </w:t>
      </w:r>
      <w:r w:rsidR="001B5C3E" w:rsidRPr="001B5C3E">
        <w:rPr>
          <w:b/>
          <w:sz w:val="24"/>
          <w:szCs w:val="24"/>
        </w:rPr>
        <w:t>выполнение</w:t>
      </w:r>
    </w:p>
    <w:p w:rsidR="001B5C3E" w:rsidRDefault="001B5C3E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B5C3E">
        <w:rPr>
          <w:b/>
          <w:sz w:val="24"/>
          <w:szCs w:val="24"/>
        </w:rPr>
        <w:t>СМР по оснащению объектов электросетевого комплекса системами видеонаблюдения</w:t>
      </w:r>
    </w:p>
    <w:p w:rsidR="001B5C3E" w:rsidRDefault="001B5C3E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B5C3E">
        <w:rPr>
          <w:b/>
          <w:sz w:val="24"/>
          <w:szCs w:val="24"/>
        </w:rPr>
        <w:t xml:space="preserve">(ПС 110/35/10 Светотехника, ПС 110/35/10 Гагарин, ПС 110/35/10 Знаменка, ПС 110/35/10 Починок, </w:t>
      </w:r>
      <w:proofErr w:type="spellStart"/>
      <w:r w:rsidRPr="001B5C3E">
        <w:rPr>
          <w:b/>
          <w:sz w:val="24"/>
          <w:szCs w:val="24"/>
        </w:rPr>
        <w:t>Руднянский</w:t>
      </w:r>
      <w:proofErr w:type="spellEnd"/>
      <w:r w:rsidRPr="001B5C3E">
        <w:rPr>
          <w:b/>
          <w:sz w:val="24"/>
          <w:szCs w:val="24"/>
        </w:rPr>
        <w:t xml:space="preserve"> РЭС)</w:t>
      </w:r>
    </w:p>
    <w:p w:rsidR="00717F60" w:rsidRPr="00C12FA4" w:rsidRDefault="001B5C3E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B5C3E">
        <w:rPr>
          <w:b/>
          <w:sz w:val="24"/>
          <w:szCs w:val="24"/>
        </w:rPr>
        <w:t>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B5C3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B5C3E">
        <w:rPr>
          <w:sz w:val="24"/>
          <w:szCs w:val="24"/>
        </w:rPr>
        <w:t>Смоленск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1C4BB0" w:rsidRDefault="007F174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C4BB0">
        <w:rPr>
          <w:noProof/>
        </w:rPr>
        <w:t>1</w:t>
      </w:r>
      <w:r w:rsidR="001C4BB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C4BB0">
        <w:rPr>
          <w:noProof/>
        </w:rPr>
        <w:t>Общие положения</w:t>
      </w:r>
      <w:r w:rsidR="001C4BB0">
        <w:rPr>
          <w:noProof/>
        </w:rPr>
        <w:tab/>
      </w:r>
      <w:r>
        <w:rPr>
          <w:noProof/>
        </w:rPr>
        <w:fldChar w:fldCharType="begin"/>
      </w:r>
      <w:r w:rsidR="001C4BB0">
        <w:rPr>
          <w:noProof/>
        </w:rPr>
        <w:instrText xml:space="preserve"> PAGEREF _Toc441131694 \h </w:instrText>
      </w:r>
      <w:r>
        <w:rPr>
          <w:noProof/>
        </w:rPr>
      </w:r>
      <w:r>
        <w:rPr>
          <w:noProof/>
        </w:rPr>
        <w:fldChar w:fldCharType="separate"/>
      </w:r>
      <w:r w:rsidR="00D97B82">
        <w:rPr>
          <w:noProof/>
        </w:rPr>
        <w:t>4</w:t>
      </w:r>
      <w:r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A742E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_Toc441131712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_Toc441131720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_Toc441131721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_Toc441131736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_Toc441131739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35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38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A742E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A742E">
        <w:rPr>
          <w:bCs w:val="0"/>
          <w:noProof/>
        </w:rPr>
        <w:t>работ</w:t>
      </w:r>
      <w:r w:rsidRPr="007A742E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_Toc441131764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58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Анкеты Участника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58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_Toc441131792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7A742E">
        <w:rPr>
          <w:noProof/>
          <w:color w:val="000000"/>
        </w:rPr>
        <w:t>(форма 16)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_Toc441131804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7A742E">
        <w:rPr>
          <w:noProof/>
          <w:color w:val="000000"/>
        </w:rPr>
        <w:t>(форма 17)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86</w:t>
      </w:r>
      <w:r w:rsidR="007F1742">
        <w:rPr>
          <w:noProof/>
        </w:rPr>
        <w:fldChar w:fldCharType="end"/>
      </w:r>
    </w:p>
    <w:p w:rsidR="00717F60" w:rsidRPr="00E71A48" w:rsidRDefault="007F174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69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695"/>
      <w:bookmarkEnd w:id="8"/>
      <w:r w:rsidRPr="00E71A48">
        <w:t>Общие сведения о процедуре запроса предложений</w:t>
      </w:r>
      <w:bookmarkEnd w:id="9"/>
    </w:p>
    <w:p w:rsidR="005B75A6" w:rsidRPr="007F443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F443D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443D">
        <w:rPr>
          <w:iCs/>
          <w:sz w:val="24"/>
          <w:szCs w:val="24"/>
        </w:rPr>
        <w:t>– ПАО «МРСК Центра» (далее – Заказчик или Организатор)</w:t>
      </w:r>
      <w:r w:rsidRPr="007F443D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F443D">
        <w:rPr>
          <w:iCs/>
          <w:sz w:val="24"/>
          <w:szCs w:val="24"/>
        </w:rPr>
        <w:t xml:space="preserve"> РФ, 127018, г. Москва, ул. 2-я Ямская, 4</w:t>
      </w:r>
      <w:r w:rsidR="00EC1043" w:rsidRPr="007F443D">
        <w:rPr>
          <w:iCs/>
          <w:sz w:val="24"/>
          <w:szCs w:val="24"/>
        </w:rPr>
        <w:t>, с</w:t>
      </w:r>
      <w:r w:rsidRPr="007F443D">
        <w:rPr>
          <w:iCs/>
          <w:sz w:val="24"/>
          <w:szCs w:val="24"/>
        </w:rPr>
        <w:t xml:space="preserve">екретарь Закупочной комиссии – </w:t>
      </w:r>
      <w:r w:rsidR="001B5C3E" w:rsidRPr="007F443D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7556FF" w:rsidRPr="007F443D">
        <w:rPr>
          <w:iCs/>
          <w:sz w:val="24"/>
          <w:szCs w:val="24"/>
        </w:rPr>
        <w:t xml:space="preserve"> </w:t>
      </w:r>
      <w:r w:rsidR="001B5C3E" w:rsidRPr="007F443D">
        <w:rPr>
          <w:iCs/>
          <w:sz w:val="24"/>
          <w:szCs w:val="24"/>
        </w:rPr>
        <w:t xml:space="preserve">Лебедев А.А., контактный телефон (4812) 42-95-08, </w:t>
      </w:r>
      <w:r w:rsidR="001B5C3E" w:rsidRPr="007F443D">
        <w:rPr>
          <w:sz w:val="24"/>
          <w:szCs w:val="24"/>
        </w:rPr>
        <w:t xml:space="preserve">адрес </w:t>
      </w:r>
      <w:r w:rsidR="001B5C3E" w:rsidRPr="000922F9">
        <w:rPr>
          <w:sz w:val="24"/>
          <w:szCs w:val="24"/>
        </w:rPr>
        <w:t>электронной почты:</w:t>
      </w:r>
      <w:r w:rsidR="001B5C3E" w:rsidRPr="000922F9">
        <w:rPr>
          <w:iCs/>
          <w:sz w:val="24"/>
          <w:szCs w:val="24"/>
        </w:rPr>
        <w:t xml:space="preserve"> </w:t>
      </w:r>
      <w:hyperlink r:id="rId18" w:history="1">
        <w:r w:rsidR="001B5C3E" w:rsidRPr="000922F9">
          <w:rPr>
            <w:rStyle w:val="a7"/>
            <w:sz w:val="24"/>
            <w:szCs w:val="24"/>
          </w:rPr>
          <w:t>L</w:t>
        </w:r>
        <w:r w:rsidR="001B5C3E" w:rsidRPr="000922F9">
          <w:rPr>
            <w:rStyle w:val="a7"/>
            <w:sz w:val="24"/>
            <w:szCs w:val="24"/>
            <w:lang w:val="en-US"/>
          </w:rPr>
          <w:t>ebedev</w:t>
        </w:r>
        <w:r w:rsidR="001B5C3E" w:rsidRPr="000922F9">
          <w:rPr>
            <w:rStyle w:val="a7"/>
            <w:sz w:val="24"/>
            <w:szCs w:val="24"/>
          </w:rPr>
          <w:t>.</w:t>
        </w:r>
        <w:r w:rsidR="001B5C3E" w:rsidRPr="000922F9">
          <w:rPr>
            <w:rStyle w:val="a7"/>
            <w:sz w:val="24"/>
            <w:szCs w:val="24"/>
            <w:lang w:val="en-US"/>
          </w:rPr>
          <w:t>AAL</w:t>
        </w:r>
        <w:r w:rsidR="001B5C3E" w:rsidRPr="000922F9">
          <w:rPr>
            <w:rStyle w:val="a7"/>
            <w:sz w:val="24"/>
            <w:szCs w:val="24"/>
          </w:rPr>
          <w:t>@mrsk-1.ru</w:t>
        </w:r>
      </w:hyperlink>
      <w:r w:rsidRPr="000922F9">
        <w:rPr>
          <w:iCs/>
          <w:sz w:val="24"/>
          <w:szCs w:val="24"/>
        </w:rPr>
        <w:t>, ответственное лицо –</w:t>
      </w:r>
      <w:r w:rsidRPr="000922F9">
        <w:rPr>
          <w:sz w:val="24"/>
          <w:szCs w:val="24"/>
        </w:rPr>
        <w:t xml:space="preserve"> </w:t>
      </w:r>
      <w:r w:rsidR="001B5C3E" w:rsidRPr="000922F9">
        <w:rPr>
          <w:iCs/>
          <w:sz w:val="24"/>
          <w:szCs w:val="24"/>
        </w:rPr>
        <w:t xml:space="preserve">Лебедев Александр Александрович, контактный телефон (4812) 42-95-08, </w:t>
      </w:r>
      <w:r w:rsidR="001B5C3E" w:rsidRPr="000922F9">
        <w:rPr>
          <w:sz w:val="24"/>
          <w:szCs w:val="24"/>
        </w:rPr>
        <w:t>адрес электронной почты:</w:t>
      </w:r>
      <w:r w:rsidR="001B5C3E" w:rsidRPr="000922F9">
        <w:rPr>
          <w:iCs/>
          <w:sz w:val="24"/>
          <w:szCs w:val="24"/>
        </w:rPr>
        <w:t xml:space="preserve"> </w:t>
      </w:r>
      <w:hyperlink r:id="rId19" w:history="1">
        <w:proofErr w:type="gramStart"/>
        <w:r w:rsidR="001B5C3E" w:rsidRPr="000922F9">
          <w:rPr>
            <w:rStyle w:val="a7"/>
            <w:sz w:val="24"/>
            <w:szCs w:val="24"/>
          </w:rPr>
          <w:t>L</w:t>
        </w:r>
        <w:r w:rsidR="001B5C3E" w:rsidRPr="000922F9">
          <w:rPr>
            <w:rStyle w:val="a7"/>
            <w:sz w:val="24"/>
            <w:szCs w:val="24"/>
            <w:lang w:val="en-US"/>
          </w:rPr>
          <w:t>ebedev</w:t>
        </w:r>
        <w:r w:rsidR="001B5C3E" w:rsidRPr="000922F9">
          <w:rPr>
            <w:rStyle w:val="a7"/>
            <w:sz w:val="24"/>
            <w:szCs w:val="24"/>
          </w:rPr>
          <w:t>.</w:t>
        </w:r>
        <w:r w:rsidR="001B5C3E" w:rsidRPr="000922F9">
          <w:rPr>
            <w:rStyle w:val="a7"/>
            <w:sz w:val="24"/>
            <w:szCs w:val="24"/>
            <w:lang w:val="en-US"/>
          </w:rPr>
          <w:t>AAL</w:t>
        </w:r>
        <w:r w:rsidR="001B5C3E" w:rsidRPr="000922F9">
          <w:rPr>
            <w:rStyle w:val="a7"/>
            <w:sz w:val="24"/>
            <w:szCs w:val="24"/>
          </w:rPr>
          <w:t>@mrsk-1.ru</w:t>
        </w:r>
      </w:hyperlink>
      <w:r w:rsidR="00862664" w:rsidRPr="000922F9">
        <w:rPr>
          <w:sz w:val="24"/>
          <w:szCs w:val="24"/>
        </w:rPr>
        <w:t xml:space="preserve"> </w:t>
      </w:r>
      <w:r w:rsidR="004B5EB3" w:rsidRPr="000922F9">
        <w:rPr>
          <w:iCs/>
          <w:sz w:val="24"/>
          <w:szCs w:val="24"/>
        </w:rPr>
        <w:t>Извещени</w:t>
      </w:r>
      <w:r w:rsidRPr="000922F9">
        <w:rPr>
          <w:iCs/>
          <w:sz w:val="24"/>
          <w:szCs w:val="24"/>
        </w:rPr>
        <w:t>ем</w:t>
      </w:r>
      <w:r w:rsidRPr="000922F9">
        <w:rPr>
          <w:sz w:val="24"/>
          <w:szCs w:val="24"/>
        </w:rPr>
        <w:t xml:space="preserve"> о проведении открытого </w:t>
      </w:r>
      <w:r w:rsidRPr="000922F9">
        <w:rPr>
          <w:iCs/>
          <w:sz w:val="24"/>
          <w:szCs w:val="24"/>
        </w:rPr>
        <w:t>запроса предложений</w:t>
      </w:r>
      <w:r w:rsidRPr="000922F9">
        <w:rPr>
          <w:sz w:val="24"/>
          <w:szCs w:val="24"/>
        </w:rPr>
        <w:t xml:space="preserve">, опубликованным </w:t>
      </w:r>
      <w:r w:rsidRPr="000922F9">
        <w:rPr>
          <w:b/>
          <w:sz w:val="24"/>
          <w:szCs w:val="24"/>
        </w:rPr>
        <w:t>«</w:t>
      </w:r>
      <w:r w:rsidR="0064735C" w:rsidRPr="000922F9">
        <w:rPr>
          <w:b/>
          <w:sz w:val="24"/>
          <w:szCs w:val="24"/>
        </w:rPr>
        <w:t>29</w:t>
      </w:r>
      <w:r w:rsidRPr="000922F9">
        <w:rPr>
          <w:b/>
          <w:sz w:val="24"/>
          <w:szCs w:val="24"/>
        </w:rPr>
        <w:t xml:space="preserve">» </w:t>
      </w:r>
      <w:r w:rsidR="0064735C" w:rsidRPr="000922F9">
        <w:rPr>
          <w:b/>
          <w:sz w:val="24"/>
          <w:szCs w:val="24"/>
        </w:rPr>
        <w:t>сентября</w:t>
      </w:r>
      <w:r w:rsidRPr="000922F9">
        <w:rPr>
          <w:b/>
          <w:sz w:val="24"/>
          <w:szCs w:val="24"/>
        </w:rPr>
        <w:t xml:space="preserve"> 20</w:t>
      </w:r>
      <w:r w:rsidR="00C12FA4" w:rsidRPr="000922F9">
        <w:rPr>
          <w:b/>
          <w:sz w:val="24"/>
          <w:szCs w:val="24"/>
        </w:rPr>
        <w:t>1</w:t>
      </w:r>
      <w:r w:rsidR="00862664" w:rsidRPr="000922F9">
        <w:rPr>
          <w:b/>
          <w:sz w:val="24"/>
          <w:szCs w:val="24"/>
        </w:rPr>
        <w:t>6</w:t>
      </w:r>
      <w:r w:rsidRPr="000922F9">
        <w:rPr>
          <w:b/>
          <w:sz w:val="24"/>
          <w:szCs w:val="24"/>
        </w:rPr>
        <w:t xml:space="preserve"> г.</w:t>
      </w:r>
      <w:r w:rsidRPr="000922F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0922F9">
          <w:rPr>
            <w:rStyle w:val="a7"/>
            <w:sz w:val="24"/>
            <w:szCs w:val="24"/>
          </w:rPr>
          <w:t>www.zakupki.</w:t>
        </w:r>
        <w:r w:rsidR="00345CCA" w:rsidRPr="000922F9">
          <w:rPr>
            <w:rStyle w:val="a7"/>
            <w:sz w:val="24"/>
            <w:szCs w:val="24"/>
            <w:lang w:val="en-US"/>
          </w:rPr>
          <w:t>gov</w:t>
        </w:r>
        <w:r w:rsidR="00345CCA" w:rsidRPr="000922F9">
          <w:rPr>
            <w:rStyle w:val="a7"/>
            <w:sz w:val="24"/>
            <w:szCs w:val="24"/>
          </w:rPr>
          <w:t>.ru</w:t>
        </w:r>
      </w:hyperlink>
      <w:r w:rsidRPr="000922F9">
        <w:rPr>
          <w:sz w:val="24"/>
          <w:szCs w:val="24"/>
        </w:rPr>
        <w:t>),</w:t>
      </w:r>
      <w:r w:rsidR="009D7F01" w:rsidRPr="000922F9">
        <w:rPr>
          <w:iCs/>
          <w:sz w:val="24"/>
          <w:szCs w:val="24"/>
        </w:rPr>
        <w:t xml:space="preserve"> </w:t>
      </w:r>
      <w:r w:rsidR="009D7F01" w:rsidRPr="000922F9">
        <w:rPr>
          <w:sz w:val="24"/>
          <w:szCs w:val="24"/>
        </w:rPr>
        <w:t xml:space="preserve">на сайте </w:t>
      </w:r>
      <w:r w:rsidR="007556FF" w:rsidRPr="000922F9">
        <w:rPr>
          <w:iCs/>
          <w:sz w:val="24"/>
          <w:szCs w:val="24"/>
        </w:rPr>
        <w:t>ПАО «МРСК Центра»</w:t>
      </w:r>
      <w:r w:rsidR="009D7F01" w:rsidRPr="000922F9">
        <w:rPr>
          <w:sz w:val="24"/>
          <w:szCs w:val="24"/>
        </w:rPr>
        <w:t xml:space="preserve"> (</w:t>
      </w:r>
      <w:hyperlink r:id="rId21" w:history="1">
        <w:r w:rsidR="007556FF" w:rsidRPr="000922F9">
          <w:rPr>
            <w:rStyle w:val="a7"/>
            <w:sz w:val="24"/>
            <w:szCs w:val="24"/>
          </w:rPr>
          <w:t>www.mrsk-1.ru</w:t>
        </w:r>
      </w:hyperlink>
      <w:r w:rsidR="00862664" w:rsidRPr="000922F9">
        <w:rPr>
          <w:sz w:val="24"/>
          <w:szCs w:val="24"/>
        </w:rPr>
        <w:t>)</w:t>
      </w:r>
      <w:r w:rsidR="00702B2C" w:rsidRPr="000922F9">
        <w:rPr>
          <w:sz w:val="24"/>
          <w:szCs w:val="24"/>
        </w:rPr>
        <w:t xml:space="preserve">, на сайте ЭТП, указанном в п. </w:t>
      </w:r>
      <w:r w:rsidR="00804BE0" w:rsidRPr="000922F9">
        <w:rPr>
          <w:sz w:val="24"/>
          <w:szCs w:val="24"/>
        </w:rPr>
        <w:fldChar w:fldCharType="begin"/>
      </w:r>
      <w:r w:rsidR="00804BE0" w:rsidRPr="000922F9">
        <w:rPr>
          <w:sz w:val="24"/>
          <w:szCs w:val="24"/>
        </w:rPr>
        <w:instrText xml:space="preserve"> REF _Ref440269836 \r \h  \* MERGEFORMAT </w:instrText>
      </w:r>
      <w:r w:rsidR="00804BE0" w:rsidRPr="000922F9">
        <w:rPr>
          <w:sz w:val="24"/>
          <w:szCs w:val="24"/>
        </w:rPr>
      </w:r>
      <w:r w:rsidR="00804BE0" w:rsidRPr="000922F9">
        <w:rPr>
          <w:sz w:val="24"/>
          <w:szCs w:val="24"/>
        </w:rPr>
        <w:fldChar w:fldCharType="separate"/>
      </w:r>
      <w:r w:rsidR="001A7C23" w:rsidRPr="000922F9">
        <w:rPr>
          <w:sz w:val="24"/>
          <w:szCs w:val="24"/>
        </w:rPr>
        <w:t>1.1.2</w:t>
      </w:r>
      <w:r w:rsidR="00804BE0" w:rsidRPr="000922F9">
        <w:rPr>
          <w:sz w:val="24"/>
          <w:szCs w:val="24"/>
        </w:rPr>
        <w:fldChar w:fldCharType="end"/>
      </w:r>
      <w:r w:rsidR="001B5C3E" w:rsidRPr="000922F9">
        <w:rPr>
          <w:sz w:val="24"/>
          <w:szCs w:val="24"/>
        </w:rPr>
        <w:t xml:space="preserve"> настоящей Документации,</w:t>
      </w:r>
      <w:r w:rsidR="009A7733" w:rsidRPr="000922F9">
        <w:rPr>
          <w:iCs/>
          <w:sz w:val="24"/>
          <w:szCs w:val="24"/>
        </w:rPr>
        <w:t xml:space="preserve"> </w:t>
      </w:r>
      <w:r w:rsidRPr="000922F9">
        <w:rPr>
          <w:iCs/>
          <w:sz w:val="24"/>
          <w:szCs w:val="24"/>
        </w:rPr>
        <w:t>приг</w:t>
      </w:r>
      <w:r w:rsidRPr="000922F9">
        <w:rPr>
          <w:sz w:val="24"/>
          <w:szCs w:val="24"/>
        </w:rPr>
        <w:t>ласило юридических лиц</w:t>
      </w:r>
      <w:r w:rsidR="005B75A6" w:rsidRPr="000922F9">
        <w:rPr>
          <w:sz w:val="24"/>
          <w:szCs w:val="24"/>
        </w:rPr>
        <w:t xml:space="preserve"> и физических лиц (в т.</w:t>
      </w:r>
      <w:r w:rsidR="003129D4" w:rsidRPr="000922F9">
        <w:rPr>
          <w:sz w:val="24"/>
          <w:szCs w:val="24"/>
        </w:rPr>
        <w:t xml:space="preserve"> </w:t>
      </w:r>
      <w:r w:rsidR="005B75A6" w:rsidRPr="000922F9">
        <w:rPr>
          <w:sz w:val="24"/>
          <w:szCs w:val="24"/>
        </w:rPr>
        <w:t>ч. индивидуальных предпринимателей)</w:t>
      </w:r>
      <w:r w:rsidR="00DC6125" w:rsidRPr="000922F9">
        <w:rPr>
          <w:sz w:val="24"/>
          <w:szCs w:val="24"/>
        </w:rPr>
        <w:t xml:space="preserve"> (далее - Участники)</w:t>
      </w:r>
      <w:r w:rsidR="009D7F01" w:rsidRPr="000922F9">
        <w:rPr>
          <w:sz w:val="24"/>
          <w:szCs w:val="24"/>
        </w:rPr>
        <w:t xml:space="preserve"> </w:t>
      </w:r>
      <w:r w:rsidR="004B5EB3" w:rsidRPr="000922F9">
        <w:rPr>
          <w:sz w:val="24"/>
          <w:szCs w:val="24"/>
        </w:rPr>
        <w:t>к участию в процедуре О</w:t>
      </w:r>
      <w:r w:rsidRPr="000922F9">
        <w:rPr>
          <w:sz w:val="24"/>
          <w:szCs w:val="24"/>
        </w:rPr>
        <w:t>ткрытого запроса предложений (далее</w:t>
      </w:r>
      <w:proofErr w:type="gramEnd"/>
      <w:r w:rsidRPr="007F443D">
        <w:rPr>
          <w:sz w:val="24"/>
          <w:szCs w:val="24"/>
        </w:rPr>
        <w:t xml:space="preserve"> – запрос предложений) </w:t>
      </w:r>
      <w:bookmarkEnd w:id="10"/>
      <w:r w:rsidR="004B5EB3" w:rsidRPr="007F443D">
        <w:rPr>
          <w:sz w:val="24"/>
          <w:szCs w:val="24"/>
        </w:rPr>
        <w:t xml:space="preserve">на право заключения </w:t>
      </w:r>
      <w:r w:rsidR="0064735C">
        <w:rPr>
          <w:sz w:val="24"/>
          <w:szCs w:val="24"/>
        </w:rPr>
        <w:t>Договора</w:t>
      </w:r>
      <w:r w:rsidR="00366652" w:rsidRPr="007F443D">
        <w:rPr>
          <w:sz w:val="24"/>
          <w:szCs w:val="24"/>
        </w:rPr>
        <w:t xml:space="preserve"> на </w:t>
      </w:r>
      <w:r w:rsidR="001B5C3E" w:rsidRPr="007F443D">
        <w:rPr>
          <w:sz w:val="24"/>
          <w:szCs w:val="24"/>
        </w:rPr>
        <w:t xml:space="preserve">выполнение СМР по оснащению объектов электросетевого комплекса системами видеонаблюдения (ПС 110/35/10 Светотехника, ПС 110/35/10 Гагарин, ПС 110/35/10 Знаменка, ПС 110/35/10 Починок, </w:t>
      </w:r>
      <w:proofErr w:type="spellStart"/>
      <w:r w:rsidR="001B5C3E" w:rsidRPr="007F443D">
        <w:rPr>
          <w:sz w:val="24"/>
          <w:szCs w:val="24"/>
        </w:rPr>
        <w:t>Руднянский</w:t>
      </w:r>
      <w:proofErr w:type="spellEnd"/>
      <w:r w:rsidR="001B5C3E" w:rsidRPr="007F443D">
        <w:rPr>
          <w:sz w:val="24"/>
          <w:szCs w:val="24"/>
        </w:rPr>
        <w:t xml:space="preserve"> РЭС) </w:t>
      </w:r>
      <w:r w:rsidR="00366652" w:rsidRPr="007F443D">
        <w:rPr>
          <w:sz w:val="24"/>
          <w:szCs w:val="24"/>
        </w:rPr>
        <w:t>для нужд ПАО «МРСК Центра»</w:t>
      </w:r>
      <w:r w:rsidR="00702B2C" w:rsidRPr="007F443D">
        <w:rPr>
          <w:sz w:val="24"/>
          <w:szCs w:val="24"/>
        </w:rPr>
        <w:t xml:space="preserve"> </w:t>
      </w:r>
      <w:r w:rsidR="00862664" w:rsidRPr="007F443D">
        <w:rPr>
          <w:sz w:val="24"/>
          <w:szCs w:val="24"/>
        </w:rPr>
        <w:t xml:space="preserve">(филиала «Смоленскэнерго», расположенного по адресу: </w:t>
      </w:r>
      <w:proofErr w:type="gramStart"/>
      <w:r w:rsidR="00862664" w:rsidRPr="007F443D">
        <w:rPr>
          <w:sz w:val="24"/>
          <w:szCs w:val="24"/>
        </w:rPr>
        <w:t>РФ, 214019, г. Смоленск, ул. Тенишевой, д. 33)</w:t>
      </w:r>
      <w:r w:rsidRPr="007F443D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B5C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</w:t>
      </w:r>
      <w:r w:rsidRPr="001B5C3E">
        <w:rPr>
          <w:sz w:val="24"/>
          <w:szCs w:val="24"/>
        </w:rPr>
        <w:t xml:space="preserve">предложений проводится в соответствии с правилами и с использованием функционала </w:t>
      </w:r>
      <w:r w:rsidR="00702B2C" w:rsidRPr="001B5C3E">
        <w:rPr>
          <w:sz w:val="24"/>
          <w:szCs w:val="24"/>
        </w:rPr>
        <w:t>электронной торговой площадк</w:t>
      </w:r>
      <w:r w:rsidR="00414AB1" w:rsidRPr="001B5C3E">
        <w:rPr>
          <w:sz w:val="24"/>
          <w:szCs w:val="24"/>
        </w:rPr>
        <w:t>и</w:t>
      </w:r>
      <w:r w:rsidR="00702B2C" w:rsidRPr="001B5C3E">
        <w:rPr>
          <w:sz w:val="24"/>
          <w:szCs w:val="24"/>
        </w:rPr>
        <w:t xml:space="preserve"> </w:t>
      </w:r>
      <w:r w:rsidR="000D70B6" w:rsidRPr="001B5C3E">
        <w:rPr>
          <w:sz w:val="24"/>
          <w:szCs w:val="24"/>
        </w:rPr>
        <w:t>П</w:t>
      </w:r>
      <w:r w:rsidR="00702B2C" w:rsidRPr="001B5C3E">
        <w:rPr>
          <w:sz w:val="24"/>
          <w:szCs w:val="24"/>
        </w:rPr>
        <w:t xml:space="preserve">АО «Россети» </w:t>
      </w:r>
      <w:hyperlink r:id="rId22" w:history="1">
        <w:r w:rsidR="00862664" w:rsidRPr="001B5C3E">
          <w:rPr>
            <w:rStyle w:val="a7"/>
            <w:sz w:val="24"/>
            <w:szCs w:val="24"/>
          </w:rPr>
          <w:t>etp.rosseti.ru</w:t>
        </w:r>
      </w:hyperlink>
      <w:r w:rsidR="00862664" w:rsidRPr="001B5C3E">
        <w:rPr>
          <w:sz w:val="24"/>
          <w:szCs w:val="24"/>
        </w:rPr>
        <w:t xml:space="preserve"> </w:t>
      </w:r>
      <w:r w:rsidR="00702B2C" w:rsidRPr="001B5C3E">
        <w:rPr>
          <w:sz w:val="24"/>
          <w:szCs w:val="24"/>
        </w:rPr>
        <w:t>(далее — ЭТП)</w:t>
      </w:r>
      <w:r w:rsidR="005B75A6" w:rsidRPr="001B5C3E">
        <w:rPr>
          <w:sz w:val="24"/>
          <w:szCs w:val="24"/>
        </w:rPr>
        <w:t>.</w:t>
      </w:r>
      <w:bookmarkEnd w:id="14"/>
    </w:p>
    <w:p w:rsidR="00717F60" w:rsidRPr="001B5C3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B5C3E">
        <w:rPr>
          <w:sz w:val="24"/>
          <w:szCs w:val="24"/>
        </w:rPr>
        <w:t>Заказчик</w:t>
      </w:r>
      <w:r w:rsidR="00702B2C" w:rsidRPr="001B5C3E">
        <w:rPr>
          <w:sz w:val="24"/>
          <w:szCs w:val="24"/>
        </w:rPr>
        <w:t xml:space="preserve">: </w:t>
      </w:r>
      <w:r w:rsidR="00702B2C" w:rsidRPr="001B5C3E">
        <w:rPr>
          <w:iCs/>
          <w:sz w:val="24"/>
          <w:szCs w:val="24"/>
        </w:rPr>
        <w:t>ПАО «МРСК Центра».</w:t>
      </w:r>
      <w:r w:rsidRPr="001B5C3E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123C70" w:rsidRPr="001B5C3E">
        <w:rPr>
          <w:sz w:val="24"/>
          <w:szCs w:val="24"/>
        </w:rPr>
        <w:t>Договор</w:t>
      </w:r>
      <w:r w:rsidR="001B5C3E" w:rsidRPr="001B5C3E">
        <w:rPr>
          <w:sz w:val="24"/>
          <w:szCs w:val="24"/>
        </w:rPr>
        <w:t>а</w:t>
      </w:r>
      <w:r w:rsidR="00A40714" w:rsidRPr="001B5C3E">
        <w:rPr>
          <w:sz w:val="24"/>
          <w:szCs w:val="24"/>
        </w:rPr>
        <w:t xml:space="preserve"> </w:t>
      </w:r>
      <w:r w:rsidR="00366652" w:rsidRPr="001B5C3E">
        <w:rPr>
          <w:sz w:val="24"/>
          <w:szCs w:val="24"/>
        </w:rPr>
        <w:t xml:space="preserve">на </w:t>
      </w:r>
      <w:bookmarkEnd w:id="17"/>
      <w:r w:rsidR="001B5C3E" w:rsidRPr="001B5C3E">
        <w:rPr>
          <w:sz w:val="24"/>
          <w:szCs w:val="24"/>
        </w:rPr>
        <w:t xml:space="preserve">выполнение СМР по оснащению объектов электросетевого комплекса системами видеонаблюдения (ПС 110/35/10 Светотехника, ПС 110/35/10 Гагарин, ПС 110/35/10 Знаменка, ПС 110/35/10 Починок, </w:t>
      </w:r>
      <w:proofErr w:type="spellStart"/>
      <w:r w:rsidR="001B5C3E" w:rsidRPr="001B5C3E">
        <w:rPr>
          <w:sz w:val="24"/>
          <w:szCs w:val="24"/>
        </w:rPr>
        <w:t>Руднянский</w:t>
      </w:r>
      <w:proofErr w:type="spellEnd"/>
      <w:r w:rsidR="001B5C3E" w:rsidRPr="001B5C3E">
        <w:rPr>
          <w:sz w:val="24"/>
          <w:szCs w:val="24"/>
        </w:rPr>
        <w:t xml:space="preserve"> РЭС) для нужд ПАО «МРСК Центра» (филиала «Смоленскэнерго»)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B5C3E">
        <w:rPr>
          <w:sz w:val="24"/>
          <w:szCs w:val="24"/>
        </w:rPr>
        <w:t xml:space="preserve">Количество лотов: </w:t>
      </w:r>
      <w:r w:rsidRPr="001B5C3E">
        <w:rPr>
          <w:b/>
          <w:sz w:val="24"/>
          <w:szCs w:val="24"/>
        </w:rPr>
        <w:t>1 (один)</w:t>
      </w:r>
      <w:r w:rsidRPr="001B5C3E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BE644E">
        <w:rPr>
          <w:sz w:val="24"/>
          <w:szCs w:val="24"/>
        </w:rPr>
        <w:t>выполнение работ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64735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выполнения работ</w:t>
      </w:r>
      <w:r w:rsidR="00717F60" w:rsidRPr="00E71A48">
        <w:rPr>
          <w:sz w:val="24"/>
          <w:szCs w:val="24"/>
        </w:rPr>
        <w:t xml:space="preserve">: </w:t>
      </w:r>
      <w:r w:rsidR="0064735C" w:rsidRPr="0064735C">
        <w:rPr>
          <w:sz w:val="24"/>
          <w:szCs w:val="24"/>
        </w:rPr>
        <w:t>в течение сорока календарных дней с момента заключения договора</w:t>
      </w:r>
      <w:r w:rsidR="00717F60" w:rsidRPr="0064735C">
        <w:rPr>
          <w:sz w:val="24"/>
          <w:szCs w:val="24"/>
        </w:rPr>
        <w:t>.</w:t>
      </w:r>
      <w:bookmarkEnd w:id="19"/>
    </w:p>
    <w:p w:rsidR="008D2928" w:rsidRPr="00366652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>
        <w:rPr>
          <w:sz w:val="24"/>
          <w:szCs w:val="24"/>
        </w:rPr>
        <w:t>Выполнение работ</w:t>
      </w:r>
      <w:r w:rsidR="00366652" w:rsidRPr="00366652">
        <w:rPr>
          <w:sz w:val="24"/>
          <w:szCs w:val="24"/>
        </w:rPr>
        <w:t xml:space="preserve"> Участником будет осуществляться </w:t>
      </w:r>
      <w:r w:rsidR="005B47BD" w:rsidRPr="001B5C3E">
        <w:rPr>
          <w:sz w:val="24"/>
          <w:szCs w:val="24"/>
        </w:rPr>
        <w:t>на объектах</w:t>
      </w:r>
      <w:r w:rsidR="00D00D5E" w:rsidRPr="001B5C3E">
        <w:rPr>
          <w:sz w:val="24"/>
          <w:szCs w:val="24"/>
        </w:rPr>
        <w:t>, указанны</w:t>
      </w:r>
      <w:r w:rsidR="005B47BD" w:rsidRPr="001B5C3E">
        <w:rPr>
          <w:sz w:val="24"/>
          <w:szCs w:val="24"/>
        </w:rPr>
        <w:t>х</w:t>
      </w:r>
      <w:r w:rsidR="00D00D5E" w:rsidRPr="001B5C3E">
        <w:rPr>
          <w:sz w:val="24"/>
          <w:szCs w:val="24"/>
        </w:rPr>
        <w:t xml:space="preserve"> в Приложении №1 настоящей Документации</w:t>
      </w:r>
      <w:r w:rsidR="00366652" w:rsidRPr="0036665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174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1742">
        <w:rPr>
          <w:iCs/>
          <w:sz w:val="24"/>
          <w:szCs w:val="24"/>
        </w:rPr>
      </w:r>
      <w:r w:rsidR="007F1742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3</w:t>
      </w:r>
      <w:r w:rsidR="007F174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7F174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04BE0">
        <w:fldChar w:fldCharType="begin"/>
      </w:r>
      <w:r w:rsidR="00804BE0">
        <w:instrText xml:space="preserve"> REF _Ref305973574 \r \h  \* MERGEFORMAT </w:instrText>
      </w:r>
      <w:r w:rsidR="00804BE0">
        <w:fldChar w:fldCharType="separate"/>
      </w:r>
      <w:r w:rsidR="001A7C23">
        <w:t>2</w:t>
      </w:r>
      <w:r w:rsidR="00804BE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174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1742">
        <w:rPr>
          <w:iCs/>
          <w:sz w:val="24"/>
          <w:szCs w:val="24"/>
        </w:rPr>
      </w:r>
      <w:r w:rsidR="007F1742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5</w:t>
      </w:r>
      <w:r w:rsidR="007F174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proofErr w:type="gramStart"/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804BE0">
        <w:fldChar w:fldCharType="begin"/>
      </w:r>
      <w:r w:rsidR="00804BE0">
        <w:instrText xml:space="preserve"> REF _Ref440270637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1.1.5</w:t>
      </w:r>
      <w:r w:rsidR="00804BE0">
        <w:fldChar w:fldCharType="end"/>
      </w:r>
      <w:r w:rsidRPr="00392410">
        <w:rPr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_Ref440270663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1.1.7</w:t>
      </w:r>
      <w:r w:rsidR="00804BE0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ом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804BE0">
        <w:fldChar w:fldCharType="begin"/>
      </w:r>
      <w:r w:rsidR="00804BE0">
        <w:instrText xml:space="preserve"> REF _Ref440270637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1.1.5</w:t>
      </w:r>
      <w:r w:rsidR="00804BE0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_Ref440270663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1.1.7</w:t>
      </w:r>
      <w:r w:rsidR="00804BE0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  <w:proofErr w:type="gramEnd"/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</w:t>
      </w:r>
      <w:proofErr w:type="gramStart"/>
      <w:r w:rsidRPr="0022360B">
        <w:rPr>
          <w:sz w:val="24"/>
          <w:szCs w:val="24"/>
        </w:rPr>
        <w:t>составе</w:t>
      </w:r>
      <w:proofErr w:type="gramEnd"/>
      <w:r w:rsidRPr="0022360B">
        <w:rPr>
          <w:sz w:val="24"/>
          <w:szCs w:val="24"/>
        </w:rPr>
        <w:t xml:space="preserve"> своей Заявки конкретные условия оплаты, не хуже условий указанных в п. </w:t>
      </w:r>
      <w:r w:rsidR="007F174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1.1.7</w:t>
      </w:r>
      <w:r w:rsidR="007F1742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69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_Ref305973033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3.2</w:t>
      </w:r>
      <w:r w:rsidR="00804BE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69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</w:t>
      </w:r>
      <w:proofErr w:type="gramStart"/>
      <w:r w:rsidR="00717F60" w:rsidRPr="00E71A48">
        <w:rPr>
          <w:color w:val="000000"/>
          <w:sz w:val="24"/>
          <w:szCs w:val="24"/>
        </w:rPr>
        <w:t>виде</w:t>
      </w:r>
      <w:proofErr w:type="gramEnd"/>
      <w:r w:rsidR="00717F60" w:rsidRPr="00E71A48">
        <w:rPr>
          <w:color w:val="000000"/>
          <w:sz w:val="24"/>
          <w:szCs w:val="24"/>
        </w:rPr>
        <w:t xml:space="preserve"> на ЭТП (подраздел </w:t>
      </w:r>
      <w:r w:rsidR="00804BE0">
        <w:fldChar w:fldCharType="begin"/>
      </w:r>
      <w:r w:rsidR="00804BE0">
        <w:instrText xml:space="preserve"> REF _Ref191386109 \n \h  \* MERGEFORMAT </w:instrText>
      </w:r>
      <w:r w:rsidR="00804BE0">
        <w:fldChar w:fldCharType="separate"/>
      </w:r>
      <w:r w:rsidR="001A7C23" w:rsidRPr="001A7C23">
        <w:rPr>
          <w:color w:val="000000"/>
          <w:sz w:val="24"/>
          <w:szCs w:val="24"/>
        </w:rPr>
        <w:t>3.3.2</w:t>
      </w:r>
      <w:r w:rsidR="00804BE0">
        <w:fldChar w:fldCharType="end"/>
      </w:r>
      <w:r w:rsidR="00721B30">
        <w:rPr>
          <w:color w:val="00000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3.3.8.3</w:t>
      </w:r>
      <w:r w:rsidR="00804BE0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804BE0">
        <w:fldChar w:fldCharType="begin"/>
      </w:r>
      <w:r w:rsidR="00804BE0">
        <w:instrText xml:space="preserve"> REF _Ref441574649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5.18</w:t>
      </w:r>
      <w:r w:rsidR="00804BE0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698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04BE0">
        <w:fldChar w:fldCharType="begin"/>
      </w:r>
      <w:r w:rsidR="00804BE0">
        <w:instrText xml:space="preserve"> REF _Ref191386164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 xml:space="preserve"> 1.4.1 </w:t>
      </w:r>
      <w:r w:rsidR="00804BE0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04BE0">
        <w:fldChar w:fldCharType="begin"/>
      </w:r>
      <w:r w:rsidR="00804BE0">
        <w:instrText xml:space="preserve"> REF _Ref306978606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 xml:space="preserve"> 1.4.2 </w:t>
      </w:r>
      <w:r w:rsidR="00804BE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699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</w:t>
      </w:r>
      <w:r w:rsidR="001B5C3E">
        <w:rPr>
          <w:sz w:val="24"/>
          <w:szCs w:val="24"/>
        </w:rPr>
        <w:t xml:space="preserve">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_Ref306114966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3.3.11</w:t>
      </w:r>
      <w:r w:rsidR="00804BE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700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7F174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1.1.4</w:t>
      </w:r>
      <w:r w:rsidR="007F174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20803"/>
      <w:bookmarkStart w:id="68" w:name="_Toc440631438"/>
      <w:bookmarkStart w:id="69" w:name="_Toc440875678"/>
      <w:bookmarkStart w:id="70" w:name="_Toc44113170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804BE0">
        <w:fldChar w:fldCharType="begin"/>
      </w:r>
      <w:r w:rsidR="00804BE0">
        <w:instrText xml:space="preserve"> REF _Ref305973147 \r \h  \* MERGEFORMAT </w:instrText>
      </w:r>
      <w:r w:rsidR="00804BE0">
        <w:fldChar w:fldCharType="separate"/>
      </w:r>
      <w:r w:rsidR="001A7C23" w:rsidRPr="001A7C23">
        <w:rPr>
          <w:b w:val="0"/>
          <w:szCs w:val="24"/>
        </w:rPr>
        <w:t>3.3</w:t>
      </w:r>
      <w:r w:rsidR="00804BE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61307"/>
      <w:bookmarkStart w:id="72" w:name="_Toc440376062"/>
      <w:bookmarkStart w:id="73" w:name="_Toc440376189"/>
      <w:bookmarkStart w:id="74" w:name="_Toc440382454"/>
      <w:bookmarkStart w:id="75" w:name="_Toc440447124"/>
      <w:bookmarkStart w:id="76" w:name="_Toc440620804"/>
      <w:bookmarkStart w:id="77" w:name="_Toc440631439"/>
      <w:bookmarkStart w:id="78" w:name="_Toc440875679"/>
      <w:bookmarkStart w:id="79" w:name="_Toc441131703"/>
      <w:r w:rsidRPr="002D4BC6">
        <w:rPr>
          <w:b w:val="0"/>
          <w:szCs w:val="24"/>
        </w:rPr>
        <w:t xml:space="preserve">Письмо о подаче оферты (подраздел </w:t>
      </w:r>
      <w:r w:rsidR="00804BE0">
        <w:fldChar w:fldCharType="begin"/>
      </w:r>
      <w:r w:rsidR="00804BE0">
        <w:instrText xml:space="preserve"> REF _Ref55336310 \r \h  \* MERGEFORMAT </w:instrText>
      </w:r>
      <w:r w:rsidR="00804BE0">
        <w:fldChar w:fldCharType="separate"/>
      </w:r>
      <w:r w:rsidR="001A7C23" w:rsidRPr="001A7C23">
        <w:rPr>
          <w:b w:val="0"/>
          <w:szCs w:val="24"/>
        </w:rPr>
        <w:t>5.1</w:t>
      </w:r>
      <w:r w:rsidR="00804BE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8"/>
      <w:bookmarkStart w:id="81" w:name="_Toc440376063"/>
      <w:bookmarkStart w:id="82" w:name="_Toc440376190"/>
      <w:bookmarkStart w:id="83" w:name="_Toc440382455"/>
      <w:bookmarkStart w:id="84" w:name="_Toc440447125"/>
      <w:bookmarkStart w:id="85" w:name="_Toc440620805"/>
      <w:bookmarkStart w:id="86" w:name="_Toc440631440"/>
      <w:bookmarkStart w:id="87" w:name="_Toc440875680"/>
      <w:bookmarkStart w:id="88" w:name="_Toc441131704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804BE0">
        <w:fldChar w:fldCharType="begin"/>
      </w:r>
      <w:r w:rsidR="00804BE0">
        <w:instrText xml:space="preserve"> REF _Ref440284918 \r \h  \* MERGEFORMAT </w:instrText>
      </w:r>
      <w:r w:rsidR="00804BE0">
        <w:fldChar w:fldCharType="separate"/>
      </w:r>
      <w:r w:rsidR="001A7C23" w:rsidRPr="001A7C23">
        <w:rPr>
          <w:b w:val="0"/>
          <w:szCs w:val="24"/>
        </w:rPr>
        <w:t>5.2</w:t>
      </w:r>
      <w:r w:rsidR="00804BE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04BE0">
        <w:fldChar w:fldCharType="begin"/>
      </w:r>
      <w:r w:rsidR="00804BE0">
        <w:instrText xml:space="preserve"> REF _Ref440537086 \r \h  \* MERGEFORMAT </w:instrText>
      </w:r>
      <w:r w:rsidR="00804BE0">
        <w:fldChar w:fldCharType="separate"/>
      </w:r>
      <w:r w:rsidR="001A7C23" w:rsidRPr="001A7C23">
        <w:rPr>
          <w:b w:val="0"/>
          <w:bCs w:val="0"/>
          <w:szCs w:val="24"/>
        </w:rPr>
        <w:t>5.3</w:t>
      </w:r>
      <w:r w:rsidR="00804BE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804BE0">
        <w:fldChar w:fldCharType="begin"/>
      </w:r>
      <w:r w:rsidR="00804BE0">
        <w:instrText xml:space="preserve"> REF _Ref440284947 \r \h  \* MERGEFORMAT </w:instrText>
      </w:r>
      <w:r w:rsidR="00804BE0">
        <w:fldChar w:fldCharType="separate"/>
      </w:r>
      <w:r w:rsidR="001A7C23" w:rsidRPr="001A7C23">
        <w:rPr>
          <w:b w:val="0"/>
          <w:szCs w:val="24"/>
        </w:rPr>
        <w:t>5.4</w:t>
      </w:r>
      <w:r w:rsidR="00804BE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7F174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5.5</w:t>
      </w:r>
      <w:r w:rsidR="007F174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174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5.6</w:t>
      </w:r>
      <w:r w:rsidR="007F174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9" w:name="_Toc440361309"/>
      <w:bookmarkStart w:id="90" w:name="_Toc440376064"/>
      <w:bookmarkStart w:id="91" w:name="_Toc440376191"/>
      <w:bookmarkStart w:id="92" w:name="_Toc440382456"/>
      <w:bookmarkStart w:id="93" w:name="_Toc440447126"/>
      <w:bookmarkStart w:id="94" w:name="_Toc440620806"/>
      <w:bookmarkStart w:id="95" w:name="_Toc440631441"/>
      <w:bookmarkStart w:id="96" w:name="_Toc440875681"/>
      <w:bookmarkStart w:id="97" w:name="_Toc44113170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3.3.14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8" w:name="_Toc440361310"/>
      <w:bookmarkStart w:id="99" w:name="_Toc440376065"/>
      <w:bookmarkStart w:id="100" w:name="_Toc440376192"/>
      <w:bookmarkStart w:id="101" w:name="_Toc440382457"/>
      <w:bookmarkStart w:id="102" w:name="_Toc440447127"/>
      <w:bookmarkStart w:id="103" w:name="_Toc440620807"/>
      <w:bookmarkStart w:id="104" w:name="_Toc440631442"/>
      <w:bookmarkStart w:id="105" w:name="_Toc440875682"/>
      <w:bookmarkStart w:id="106" w:name="_Toc441131706"/>
      <w:r w:rsidRPr="002D4BC6">
        <w:rPr>
          <w:b w:val="0"/>
          <w:szCs w:val="24"/>
        </w:rPr>
        <w:t xml:space="preserve">Оценка заявок (подраздел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3.5.1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3.8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7" w:name="_Проект_договора"/>
      <w:bookmarkStart w:id="108" w:name="_Ref305973574"/>
      <w:bookmarkStart w:id="109" w:name="_Ref440272931"/>
      <w:bookmarkStart w:id="110" w:name="_Ref440274025"/>
      <w:bookmarkStart w:id="111" w:name="_Ref440292752"/>
      <w:bookmarkStart w:id="112" w:name="_Toc441131707"/>
      <w:bookmarkEnd w:id="52"/>
      <w:bookmarkEnd w:id="10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9"/>
      <w:bookmarkEnd w:id="110"/>
      <w:bookmarkEnd w:id="111"/>
      <w:bookmarkEnd w:id="11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13" w:name="_Toc441131708"/>
      <w:r w:rsidRPr="006238AF">
        <w:t>Проект договора</w:t>
      </w:r>
      <w:bookmarkEnd w:id="11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14" w:name="_Toc439238031"/>
      <w:bookmarkStart w:id="115" w:name="_Toc439238153"/>
      <w:bookmarkStart w:id="116" w:name="_Toc439252705"/>
      <w:bookmarkStart w:id="117" w:name="_Toc439323563"/>
      <w:bookmarkStart w:id="118" w:name="_Toc439323679"/>
      <w:bookmarkStart w:id="119" w:name="_Toc440361313"/>
      <w:bookmarkStart w:id="120" w:name="_Toc440376068"/>
      <w:bookmarkStart w:id="121" w:name="_Toc440376195"/>
      <w:bookmarkStart w:id="122" w:name="_Toc440382460"/>
      <w:bookmarkStart w:id="123" w:name="_Toc440447130"/>
      <w:bookmarkStart w:id="124" w:name="_Toc440620810"/>
      <w:bookmarkStart w:id="125" w:name="_Toc440631445"/>
      <w:bookmarkStart w:id="126" w:name="_Toc440875685"/>
      <w:bookmarkStart w:id="127" w:name="_Toc441131709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8" w:name="_Toc439238032"/>
      <w:bookmarkStart w:id="129" w:name="_Toc439238154"/>
      <w:bookmarkStart w:id="130" w:name="_Toc439252706"/>
      <w:bookmarkStart w:id="131" w:name="_Toc439323564"/>
      <w:bookmarkStart w:id="132" w:name="_Toc439323680"/>
      <w:bookmarkStart w:id="133" w:name="_Toc440361314"/>
      <w:bookmarkStart w:id="134" w:name="_Toc440376069"/>
      <w:bookmarkStart w:id="135" w:name="_Toc440376196"/>
      <w:bookmarkStart w:id="136" w:name="_Toc440382461"/>
      <w:bookmarkStart w:id="137" w:name="_Toc440447131"/>
      <w:bookmarkStart w:id="138" w:name="_Toc440620811"/>
      <w:bookmarkStart w:id="139" w:name="_Toc440631446"/>
      <w:bookmarkStart w:id="140" w:name="_Toc440875686"/>
      <w:bookmarkStart w:id="141" w:name="_Toc44113171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7F174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5.5</w:t>
      </w:r>
      <w:r w:rsidR="007F174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2" w:name="_Toc439238033"/>
      <w:bookmarkStart w:id="143" w:name="_Toc439238155"/>
      <w:bookmarkStart w:id="144" w:name="_Toc439252707"/>
      <w:bookmarkStart w:id="145" w:name="_Toc439323565"/>
      <w:bookmarkStart w:id="146" w:name="_Toc439323681"/>
      <w:bookmarkStart w:id="147" w:name="_Toc440361315"/>
      <w:bookmarkStart w:id="148" w:name="_Toc440376070"/>
      <w:bookmarkStart w:id="149" w:name="_Toc440376197"/>
      <w:bookmarkStart w:id="150" w:name="_Toc440382462"/>
      <w:bookmarkStart w:id="151" w:name="_Toc440447132"/>
      <w:bookmarkStart w:id="152" w:name="_Toc440620812"/>
      <w:bookmarkStart w:id="153" w:name="_Toc440631447"/>
      <w:bookmarkStart w:id="154" w:name="_Toc440875687"/>
      <w:bookmarkStart w:id="155" w:name="_Toc44113171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56" w:name="_Toc441131712"/>
      <w:r w:rsidRPr="003303E9">
        <w:rPr>
          <w:bCs w:val="0"/>
        </w:rPr>
        <w:t>Антикоррупционная оговорка, включаемая в проект договора</w:t>
      </w:r>
      <w:bookmarkEnd w:id="15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7"/>
      <w:bookmarkStart w:id="158" w:name="_Toc439252709"/>
      <w:bookmarkStart w:id="159" w:name="_Toc439323567"/>
      <w:bookmarkStart w:id="160" w:name="_Toc439323683"/>
      <w:bookmarkStart w:id="161" w:name="_Toc440361317"/>
      <w:bookmarkStart w:id="162" w:name="_Toc440376072"/>
      <w:bookmarkStart w:id="163" w:name="_Toc440376199"/>
      <w:bookmarkStart w:id="164" w:name="_Toc440382464"/>
      <w:bookmarkStart w:id="165" w:name="_Toc440447134"/>
      <w:bookmarkStart w:id="166" w:name="_Toc440620814"/>
      <w:bookmarkStart w:id="167" w:name="_Toc440631449"/>
      <w:bookmarkStart w:id="168" w:name="_Toc440875689"/>
      <w:bookmarkStart w:id="169" w:name="_Toc44113171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174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2.2.3</w:t>
      </w:r>
      <w:r w:rsidR="007F1742">
        <w:rPr>
          <w:b w:val="0"/>
        </w:rPr>
        <w:fldChar w:fldCharType="end"/>
      </w:r>
      <w:r w:rsidRPr="003303E9">
        <w:rPr>
          <w:b w:val="0"/>
        </w:rPr>
        <w:t>).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0" w:name="_Toc439238158"/>
      <w:bookmarkStart w:id="171" w:name="_Toc439252710"/>
      <w:bookmarkStart w:id="172" w:name="_Toc439323568"/>
      <w:bookmarkStart w:id="173" w:name="_Toc439323684"/>
      <w:bookmarkStart w:id="174" w:name="_Toc440361318"/>
      <w:bookmarkStart w:id="175" w:name="_Toc440376073"/>
      <w:bookmarkStart w:id="176" w:name="_Toc440376200"/>
      <w:bookmarkStart w:id="177" w:name="_Toc440382465"/>
      <w:bookmarkStart w:id="178" w:name="_Toc440447135"/>
      <w:bookmarkStart w:id="179" w:name="_Toc440620815"/>
      <w:bookmarkStart w:id="180" w:name="_Toc440631450"/>
      <w:bookmarkStart w:id="181" w:name="_Toc440875690"/>
      <w:bookmarkStart w:id="182" w:name="_Toc44113171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159"/>
      <w:bookmarkStart w:id="184" w:name="_Toc439252711"/>
      <w:bookmarkStart w:id="185" w:name="_Toc439323569"/>
      <w:bookmarkStart w:id="186" w:name="_Toc439323685"/>
      <w:bookmarkStart w:id="187" w:name="_Ref440270867"/>
      <w:bookmarkStart w:id="188" w:name="_Toc440361319"/>
      <w:bookmarkStart w:id="189" w:name="_Toc440376074"/>
      <w:bookmarkStart w:id="190" w:name="_Toc440376201"/>
      <w:bookmarkStart w:id="191" w:name="_Toc440382466"/>
      <w:bookmarkStart w:id="192" w:name="_Toc440447136"/>
      <w:bookmarkStart w:id="193" w:name="_Toc440620816"/>
      <w:bookmarkStart w:id="194" w:name="_Toc440631451"/>
      <w:bookmarkStart w:id="195" w:name="_Toc440875691"/>
      <w:bookmarkStart w:id="196" w:name="_Toc441131715"/>
      <w:r w:rsidRPr="003303E9">
        <w:rPr>
          <w:b w:val="0"/>
        </w:rPr>
        <w:t>Текст Антикоррупционной оговорки: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lastRenderedPageBreak/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</w:t>
      </w:r>
      <w:proofErr w:type="gramStart"/>
      <w:r w:rsidRPr="00A052DC">
        <w:rPr>
          <w:rFonts w:ascii="Times New Roman" w:hAnsi="Times New Roman"/>
          <w:i/>
          <w:sz w:val="24"/>
        </w:rPr>
        <w:t>порядке</w:t>
      </w:r>
      <w:proofErr w:type="gramEnd"/>
      <w:r w:rsidRPr="00A052DC">
        <w:rPr>
          <w:rFonts w:ascii="Times New Roman" w:hAnsi="Times New Roman"/>
          <w:i/>
          <w:sz w:val="24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97" w:name="_Ref303622434"/>
      <w:bookmarkStart w:id="198" w:name="_Ref303624273"/>
      <w:bookmarkStart w:id="199" w:name="_Ref303682476"/>
      <w:bookmarkStart w:id="200" w:name="_Ref303683017"/>
      <w:bookmarkEnd w:id="197"/>
      <w:bookmarkEnd w:id="198"/>
      <w:bookmarkEnd w:id="199"/>
      <w:bookmarkEnd w:id="20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01" w:name="_Ref303711222"/>
      <w:bookmarkStart w:id="202" w:name="_Ref311232052"/>
      <w:bookmarkStart w:id="203" w:name="_Toc44113171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01"/>
      <w:r w:rsidR="00D51A0B" w:rsidRPr="00E71A48">
        <w:rPr>
          <w:szCs w:val="24"/>
        </w:rPr>
        <w:t>Заявок</w:t>
      </w:r>
      <w:bookmarkEnd w:id="202"/>
      <w:bookmarkEnd w:id="20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4" w:name="_Toc44113171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5" w:name="_Toc439323688"/>
      <w:bookmarkStart w:id="206" w:name="_Toc440361322"/>
      <w:bookmarkStart w:id="207" w:name="_Toc440376077"/>
      <w:bookmarkStart w:id="208" w:name="_Toc440376204"/>
      <w:bookmarkStart w:id="209" w:name="_Toc440382469"/>
      <w:bookmarkStart w:id="210" w:name="_Toc440447139"/>
      <w:bookmarkStart w:id="211" w:name="_Toc440620819"/>
      <w:bookmarkStart w:id="212" w:name="_Toc440631454"/>
      <w:bookmarkStart w:id="213" w:name="_Toc440875694"/>
      <w:bookmarkStart w:id="214" w:name="_Toc44113171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04BE0">
        <w:fldChar w:fldCharType="begin"/>
      </w:r>
      <w:r w:rsidR="00804BE0">
        <w:instrText xml:space="preserve"> REF _Ref305973033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3.2</w:t>
      </w:r>
      <w:r w:rsidR="00804BE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04BE0">
        <w:fldChar w:fldCharType="begin"/>
      </w:r>
      <w:r w:rsidR="00804BE0">
        <w:instrText xml:space="preserve"> REF _Ref305973147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</w:t>
      </w:r>
      <w:r w:rsidR="00804BE0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="00804BE0">
        <w:fldChar w:fldCharType="begin"/>
      </w:r>
      <w:r w:rsidR="00804BE0">
        <w:instrText xml:space="preserve"> REF _Ref305973214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3.4</w:t>
      </w:r>
      <w:r w:rsidR="00804BE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_Ref303683883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04BE0">
        <w:fldChar w:fldCharType="begin"/>
      </w:r>
      <w:r w:rsidR="00804BE0">
        <w:instrText xml:space="preserve"> REF _Ref305973250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1A7C23">
        <w:t>.1</w:t>
      </w:r>
      <w:r w:rsidR="00804BE0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04BE0">
        <w:fldChar w:fldCharType="begin"/>
      </w:r>
      <w:r w:rsidR="00804BE0">
        <w:instrText xml:space="preserve"> REF _Ref303250967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3.7</w:t>
      </w:r>
      <w:r w:rsidR="00804BE0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04BE0">
        <w:fldChar w:fldCharType="begin"/>
      </w:r>
      <w:r w:rsidR="00804BE0">
        <w:instrText xml:space="preserve"> REF _Ref303681924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3.8</w:t>
      </w:r>
      <w:r w:rsidR="00804BE0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_Ref303683929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3.10</w:t>
      </w:r>
      <w:r w:rsidR="00804BE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04BE0">
        <w:fldChar w:fldCharType="begin"/>
      </w:r>
      <w:r w:rsidR="00804BE0">
        <w:instrText xml:space="preserve"> REF _Ref306140410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3.11</w:t>
      </w:r>
      <w:r w:rsidR="00804BE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04BE0">
        <w:fldChar w:fldCharType="begin"/>
      </w:r>
      <w:r w:rsidR="00804BE0">
        <w:instrText xml:space="preserve"> REF _Ref306140451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3.12</w:t>
      </w:r>
      <w:r w:rsidR="00804BE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20820"/>
      <w:bookmarkStart w:id="226" w:name="_Toc440631455"/>
      <w:bookmarkStart w:id="227" w:name="_Toc440875695"/>
      <w:bookmarkStart w:id="228" w:name="_Toc44113171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9" w:name="_Ref303250835"/>
      <w:bookmarkStart w:id="230" w:name="_Ref305973033"/>
      <w:bookmarkStart w:id="231" w:name="_Toc441131720"/>
      <w:bookmarkStart w:id="23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9"/>
      <w:r w:rsidRPr="00E71A48">
        <w:t xml:space="preserve"> по запросу предложений</w:t>
      </w:r>
      <w:bookmarkEnd w:id="230"/>
      <w:bookmarkEnd w:id="23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04BE0">
        <w:fldChar w:fldCharType="begin"/>
      </w:r>
      <w:r w:rsidR="00804BE0">
        <w:instrText xml:space="preserve"> REF _Ref302563524 \n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1.1.1</w:t>
      </w:r>
      <w:r w:rsidR="00804BE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3" w:name="__RefNumPara__444_922829174"/>
      <w:bookmarkStart w:id="234" w:name="_Ref191386216"/>
      <w:bookmarkStart w:id="235" w:name="_Ref305973147"/>
      <w:bookmarkStart w:id="236" w:name="_Toc441131721"/>
      <w:bookmarkEnd w:id="232"/>
      <w:bookmarkEnd w:id="233"/>
      <w:r w:rsidRPr="00E71A48">
        <w:t xml:space="preserve">Подготовка </w:t>
      </w:r>
      <w:bookmarkEnd w:id="234"/>
      <w:r w:rsidRPr="00E71A48">
        <w:t>Заявок</w:t>
      </w:r>
      <w:bookmarkEnd w:id="235"/>
      <w:bookmarkEnd w:id="23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306114638"/>
      <w:bookmarkStart w:id="238" w:name="_Toc440361326"/>
      <w:bookmarkStart w:id="239" w:name="_Toc440376081"/>
      <w:bookmarkStart w:id="240" w:name="_Toc440376208"/>
      <w:bookmarkStart w:id="241" w:name="_Toc440382473"/>
      <w:bookmarkStart w:id="242" w:name="_Toc440447143"/>
      <w:bookmarkStart w:id="243" w:name="_Toc440620823"/>
      <w:bookmarkStart w:id="244" w:name="_Toc440631458"/>
      <w:bookmarkStart w:id="245" w:name="_Toc440875698"/>
      <w:bookmarkStart w:id="246" w:name="_Toc44113172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247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7F174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7F174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5.4</w:t>
      </w:r>
      <w:r w:rsidR="007F174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7F174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_Ref191386407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804BE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7F174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48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39241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б)</w:t>
      </w:r>
      <w:r w:rsidR="007F174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7F174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3.3.8.3</w:t>
      </w:r>
      <w:r w:rsidR="007F174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804BE0">
        <w:fldChar w:fldCharType="begin"/>
      </w:r>
      <w:r w:rsidR="00804BE0">
        <w:instrText xml:space="preserve"> REF _Ref444168907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5.7.1</w:t>
      </w:r>
      <w:r w:rsidR="00804BE0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804BE0">
        <w:fldChar w:fldCharType="begin"/>
      </w:r>
      <w:r w:rsidR="00804BE0">
        <w:instrText xml:space="preserve"> REF _Ref444168917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5.7.2</w:t>
      </w:r>
      <w:r w:rsidR="00804BE0">
        <w:fldChar w:fldCharType="end"/>
      </w:r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97B82">
        <w:rPr>
          <w:sz w:val="24"/>
          <w:szCs w:val="24"/>
        </w:rPr>
        <w:t>.</w:t>
      </w:r>
      <w:proofErr w:type="gramEnd"/>
      <w:r w:rsidR="00D97B82">
        <w:rPr>
          <w:sz w:val="24"/>
          <w:szCs w:val="24"/>
        </w:rPr>
        <w:t xml:space="preserve"> </w:t>
      </w:r>
      <w:r w:rsidR="00D97B82" w:rsidRPr="00673EDD">
        <w:rPr>
          <w:sz w:val="24"/>
          <w:szCs w:val="24"/>
        </w:rPr>
        <w:t xml:space="preserve">В </w:t>
      </w:r>
      <w:proofErr w:type="gramStart"/>
      <w:r w:rsidR="00D97B82" w:rsidRPr="00673EDD">
        <w:rPr>
          <w:sz w:val="24"/>
          <w:szCs w:val="24"/>
        </w:rPr>
        <w:t>случае</w:t>
      </w:r>
      <w:proofErr w:type="gramEnd"/>
      <w:r w:rsidR="00D97B82" w:rsidRPr="00673EDD">
        <w:rPr>
          <w:sz w:val="24"/>
          <w:szCs w:val="24"/>
        </w:rPr>
        <w:t>,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B66565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46282D">
        <w:rPr>
          <w:bCs w:val="0"/>
          <w:sz w:val="24"/>
          <w:szCs w:val="24"/>
        </w:rPr>
        <w:t>выполнения работ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5.4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5.2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 xml:space="preserve">оплаты </w:t>
      </w:r>
      <w:r w:rsidR="0046282D">
        <w:rPr>
          <w:bCs w:val="0"/>
          <w:sz w:val="24"/>
          <w:szCs w:val="24"/>
        </w:rPr>
        <w:t>выполнения работ</w:t>
      </w:r>
      <w:r w:rsidR="000A00E6" w:rsidRPr="003E170D">
        <w:rPr>
          <w:bCs w:val="0"/>
          <w:sz w:val="24"/>
          <w:szCs w:val="24"/>
        </w:rPr>
        <w:t xml:space="preserve">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7F1742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7F1742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AB2CB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Документы, подтверждающие правоспособность, </w:t>
      </w:r>
      <w:r w:rsidRPr="00AB2CB8">
        <w:rPr>
          <w:bCs w:val="0"/>
          <w:sz w:val="24"/>
          <w:szCs w:val="24"/>
        </w:rPr>
        <w:t xml:space="preserve">квалификацию </w:t>
      </w:r>
      <w:r w:rsidR="009C744E" w:rsidRPr="00AB2CB8">
        <w:rPr>
          <w:bCs w:val="0"/>
          <w:sz w:val="24"/>
          <w:szCs w:val="24"/>
        </w:rPr>
        <w:t>Участник</w:t>
      </w:r>
      <w:r w:rsidRPr="00AB2CB8">
        <w:rPr>
          <w:bCs w:val="0"/>
          <w:sz w:val="24"/>
          <w:szCs w:val="24"/>
        </w:rPr>
        <w:t>а</w:t>
      </w:r>
      <w:r w:rsidR="00D90031" w:rsidRPr="00AB2CB8">
        <w:rPr>
          <w:bCs w:val="0"/>
          <w:sz w:val="24"/>
          <w:szCs w:val="24"/>
        </w:rPr>
        <w:t xml:space="preserve"> (подраздел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3.3.8.3</w:t>
      </w:r>
      <w:r w:rsidR="00804BE0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804BE0">
        <w:fldChar w:fldCharType="begin"/>
      </w:r>
      <w:r w:rsidR="00804BE0">
        <w:instrText xml:space="preserve"> REF _Ref440279062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б)</w:t>
      </w:r>
      <w:r w:rsidR="00804BE0">
        <w:fldChar w:fldCharType="end"/>
      </w:r>
      <w:r w:rsidR="00FA5339" w:rsidRPr="00AB2CB8">
        <w:rPr>
          <w:sz w:val="24"/>
          <w:szCs w:val="24"/>
        </w:rPr>
        <w:t>,</w:t>
      </w:r>
      <w:r w:rsidR="007638F4" w:rsidRPr="00AB2CB8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_Ref440372326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е)</w:t>
      </w:r>
      <w:r w:rsidR="00804BE0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_Ref440371812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н)</w:t>
      </w:r>
      <w:r w:rsidR="00804BE0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_Ref440371822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о)</w:t>
      </w:r>
      <w:r w:rsidR="00804BE0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_Ref442189588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ф)</w:t>
      </w:r>
      <w:r w:rsidR="00804BE0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3.3.8.3</w:t>
      </w:r>
      <w:r w:rsidR="00804BE0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Pr="00AB2CB8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>
        <w:rPr>
          <w:bCs w:val="0"/>
          <w:sz w:val="24"/>
          <w:szCs w:val="24"/>
        </w:rPr>
        <w:t xml:space="preserve">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 xml:space="preserve">плана распределения объемов </w:t>
      </w:r>
      <w:r w:rsidR="0046282D">
        <w:rPr>
          <w:bCs w:val="0"/>
          <w:sz w:val="24"/>
          <w:szCs w:val="24"/>
        </w:rPr>
        <w:t>выполнения работ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</w:t>
      </w:r>
      <w:r w:rsidR="0046282D">
        <w:rPr>
          <w:bCs w:val="0"/>
          <w:sz w:val="24"/>
          <w:szCs w:val="24"/>
        </w:rPr>
        <w:t>субподрядчиками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7F174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 w:rsidRPr="003E170D">
        <w:rPr>
          <w:bCs w:val="0"/>
          <w:sz w:val="24"/>
          <w:szCs w:val="24"/>
        </w:rPr>
        <w:t xml:space="preserve"> - Для каждого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(с оформлением отде</w:t>
      </w:r>
      <w:r w:rsidR="001B5C3E">
        <w:rPr>
          <w:bCs w:val="0"/>
          <w:sz w:val="24"/>
          <w:szCs w:val="24"/>
        </w:rPr>
        <w:t>льного архива</w:t>
      </w:r>
      <w:r w:rsidRPr="003E170D">
        <w:rPr>
          <w:bCs w:val="0"/>
          <w:sz w:val="24"/>
          <w:szCs w:val="24"/>
        </w:rPr>
        <w:t xml:space="preserve"> «Документы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_Ref440274659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_Ref440274733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_Ref440274744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_Ref440274756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804BE0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7F174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Если Заявка п</w:t>
      </w:r>
      <w:r w:rsidR="001B5C3E">
        <w:rPr>
          <w:bCs w:val="0"/>
          <w:sz w:val="24"/>
          <w:szCs w:val="24"/>
        </w:rPr>
        <w:t>одается коллективным Участником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7F76D6">
        <w:rPr>
          <w:bCs w:val="0"/>
          <w:sz w:val="24"/>
          <w:szCs w:val="24"/>
        </w:rPr>
        <w:t>выполнения работ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7F1742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</w:t>
      </w:r>
      <w:proofErr w:type="gramStart"/>
      <w:r w:rsidRPr="00D52133">
        <w:rPr>
          <w:bCs w:val="0"/>
          <w:sz w:val="24"/>
          <w:szCs w:val="24"/>
        </w:rPr>
        <w:t>подразделах</w:t>
      </w:r>
      <w:proofErr w:type="gramEnd"/>
      <w:r w:rsidRPr="00D52133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_Ref440274659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_Ref440274733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_Ref440274744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804BE0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_Ref440274756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804BE0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7F1742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7F1742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6282D">
        <w:rPr>
          <w:bCs w:val="0"/>
          <w:spacing w:val="-1"/>
          <w:sz w:val="24"/>
          <w:szCs w:val="24"/>
        </w:rPr>
        <w:t xml:space="preserve">, </w:t>
      </w:r>
      <w:r w:rsidRPr="003E170D">
        <w:rPr>
          <w:bCs w:val="0"/>
          <w:sz w:val="24"/>
          <w:szCs w:val="24"/>
        </w:rPr>
        <w:t>оформля</w:t>
      </w:r>
      <w:r w:rsidR="0079270A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9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49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7F1742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</w:t>
      </w:r>
      <w:r w:rsidR="007F1742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04BE0">
        <w:fldChar w:fldCharType="begin"/>
      </w:r>
      <w:r w:rsidR="00804BE0">
        <w:instrText xml:space="preserve"> REF _Ref191386419 \n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3.3.2</w:t>
      </w:r>
      <w:r w:rsidR="00804BE0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3.3.8.3</w:t>
      </w:r>
      <w:r w:rsidR="00804BE0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804BE0">
        <w:fldChar w:fldCharType="begin"/>
      </w:r>
      <w:r w:rsidR="00804BE0">
        <w:instrText xml:space="preserve"> REF _Ref441574649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5.18</w:t>
      </w:r>
      <w:r w:rsidR="00804BE0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55279015"/>
      <w:bookmarkStart w:id="25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7F7EB4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50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2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51"/>
      <w:bookmarkEnd w:id="25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804BE0">
        <w:fldChar w:fldCharType="begin"/>
      </w:r>
      <w:r w:rsidR="00804BE0">
        <w:instrText xml:space="preserve"> REF _Ref440361959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5.5</w:t>
      </w:r>
      <w:r w:rsidR="00804BE0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804BE0">
        <w:lastRenderedPageBreak/>
        <w:fldChar w:fldCharType="begin"/>
      </w:r>
      <w:r w:rsidR="00804BE0">
        <w:instrText xml:space="preserve"> REF _Ref440271036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5.4</w:t>
      </w:r>
      <w:r w:rsidR="00804BE0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_Ref55336310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804BE0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</w:t>
      </w:r>
      <w:proofErr w:type="gramStart"/>
      <w:r w:rsidRPr="00C22199">
        <w:rPr>
          <w:sz w:val="24"/>
          <w:szCs w:val="24"/>
        </w:rPr>
        <w:t>случае</w:t>
      </w:r>
      <w:proofErr w:type="gramEnd"/>
      <w:r w:rsidRPr="00C22199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804BE0">
        <w:fldChar w:fldCharType="begin"/>
      </w:r>
      <w:r w:rsidR="00804BE0">
        <w:instrText xml:space="preserve"> REF _Ref55336310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804BE0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115076752"/>
      <w:bookmarkStart w:id="254" w:name="_Ref191386109"/>
      <w:bookmarkStart w:id="255" w:name="_Ref191386419"/>
      <w:bookmarkStart w:id="256" w:name="_Toc440361327"/>
      <w:bookmarkStart w:id="257" w:name="_Toc440376082"/>
      <w:bookmarkStart w:id="258" w:name="_Toc440376209"/>
      <w:bookmarkStart w:id="259" w:name="_Toc440382474"/>
      <w:bookmarkStart w:id="260" w:name="_Toc440447144"/>
      <w:bookmarkStart w:id="261" w:name="_Toc440620824"/>
      <w:bookmarkStart w:id="262" w:name="_Toc440631459"/>
      <w:bookmarkStart w:id="263" w:name="_Toc440875699"/>
      <w:bookmarkStart w:id="264" w:name="_Toc44113172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53"/>
      <w:bookmarkEnd w:id="254"/>
      <w:bookmarkEnd w:id="255"/>
      <w:r w:rsidRPr="00E71A48">
        <w:rPr>
          <w:szCs w:val="24"/>
        </w:rPr>
        <w:t>ЭТП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20825"/>
      <w:bookmarkStart w:id="272" w:name="_Toc440631460"/>
      <w:bookmarkStart w:id="273" w:name="_Toc440875700"/>
      <w:bookmarkStart w:id="274" w:name="_Toc44113172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9D0FB4">
        <w:rPr>
          <w:szCs w:val="24"/>
        </w:rPr>
        <w:t xml:space="preserve"> </w:t>
      </w:r>
      <w:r w:rsidR="009D0FB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6803F2">
        <w:rPr>
          <w:sz w:val="24"/>
          <w:szCs w:val="24"/>
        </w:rPr>
        <w:t>(бумажной)</w:t>
      </w:r>
      <w:r w:rsidR="009D0FB4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3.3.8.3</w:t>
      </w:r>
      <w:r w:rsidR="00804BE0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804BE0">
        <w:fldChar w:fldCharType="begin"/>
      </w:r>
      <w:r w:rsidR="00804BE0">
        <w:instrText xml:space="preserve"> REF _Ref441574649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5.18</w:t>
      </w:r>
      <w:r w:rsidR="00804BE0">
        <w:fldChar w:fldCharType="end"/>
      </w:r>
      <w:r>
        <w:rPr>
          <w:bCs w:val="0"/>
          <w:sz w:val="24"/>
          <w:szCs w:val="24"/>
        </w:rPr>
        <w:t>.</w:t>
      </w:r>
      <w:bookmarkEnd w:id="27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61329"/>
      <w:bookmarkStart w:id="278" w:name="_Toc440376084"/>
      <w:bookmarkStart w:id="279" w:name="_Toc440376211"/>
      <w:bookmarkStart w:id="280" w:name="_Toc440382476"/>
      <w:bookmarkStart w:id="281" w:name="_Toc440447146"/>
      <w:bookmarkStart w:id="282" w:name="_Toc440620826"/>
      <w:bookmarkStart w:id="283" w:name="_Toc440631461"/>
      <w:bookmarkStart w:id="284" w:name="_Toc440875701"/>
      <w:bookmarkStart w:id="285" w:name="_Toc44113172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04BE0">
        <w:fldChar w:fldCharType="begin"/>
      </w:r>
      <w:r w:rsidR="00804BE0">
        <w:instrText xml:space="preserve"> REF _Ref440289953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804BE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8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7" w:name="_Toc440361330"/>
      <w:bookmarkStart w:id="288" w:name="_Toc440376085"/>
      <w:bookmarkStart w:id="289" w:name="_Toc440376212"/>
      <w:bookmarkStart w:id="290" w:name="_Toc440382477"/>
      <w:bookmarkStart w:id="291" w:name="_Toc440447147"/>
      <w:bookmarkStart w:id="292" w:name="_Toc440620827"/>
      <w:bookmarkStart w:id="293" w:name="_Toc440631462"/>
      <w:bookmarkStart w:id="294" w:name="_Toc440875702"/>
      <w:bookmarkStart w:id="295" w:name="_Toc44113172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Toc440361331"/>
      <w:bookmarkStart w:id="297" w:name="_Toc440376086"/>
      <w:bookmarkStart w:id="298" w:name="_Toc440376213"/>
      <w:bookmarkStart w:id="299" w:name="_Toc440382478"/>
      <w:bookmarkStart w:id="300" w:name="_Toc440447148"/>
      <w:bookmarkStart w:id="301" w:name="_Toc440620828"/>
      <w:bookmarkStart w:id="302" w:name="_Toc440631463"/>
      <w:bookmarkStart w:id="303" w:name="_Toc440875703"/>
      <w:bookmarkStart w:id="304" w:name="_Toc44113172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05" w:name="_Toc440361332"/>
      <w:bookmarkStart w:id="306" w:name="_Toc440376087"/>
      <w:bookmarkStart w:id="307" w:name="_Toc440376214"/>
      <w:bookmarkStart w:id="308" w:name="_Toc440382479"/>
      <w:bookmarkStart w:id="309" w:name="_Toc440447149"/>
      <w:bookmarkStart w:id="310" w:name="_Toc440620829"/>
      <w:bookmarkStart w:id="311" w:name="_Toc440631464"/>
      <w:bookmarkStart w:id="312" w:name="_Toc440875704"/>
      <w:bookmarkStart w:id="313" w:name="_Toc44113172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14" w:name="_Ref440549152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14"/>
    </w:p>
    <w:p w:rsidR="001359EE" w:rsidRPr="001359EE" w:rsidRDefault="00216641" w:rsidP="001359E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1359EE">
        <w:rPr>
          <w:b/>
          <w:bCs w:val="0"/>
          <w:sz w:val="24"/>
          <w:szCs w:val="24"/>
          <w:u w:val="single"/>
        </w:rPr>
        <w:t>По Лоту №1:</w:t>
      </w:r>
      <w:r w:rsidR="00717F60" w:rsidRPr="001359EE">
        <w:rPr>
          <w:bCs w:val="0"/>
          <w:sz w:val="24"/>
          <w:szCs w:val="24"/>
        </w:rPr>
        <w:t xml:space="preserve"> </w:t>
      </w:r>
      <w:r w:rsidR="001359EE" w:rsidRPr="001359EE">
        <w:rPr>
          <w:b/>
          <w:sz w:val="24"/>
          <w:szCs w:val="24"/>
        </w:rPr>
        <w:t>1 568 275,00</w:t>
      </w:r>
      <w:r w:rsidR="001359EE" w:rsidRPr="001359EE">
        <w:rPr>
          <w:sz w:val="24"/>
          <w:szCs w:val="24"/>
        </w:rPr>
        <w:t xml:space="preserve"> (Один миллион пятьсот шестьдесят восемь тысяч двести семьдесят пять) рублей 00 </w:t>
      </w:r>
      <w:r w:rsidR="00155DAF" w:rsidRPr="001359EE">
        <w:rPr>
          <w:sz w:val="24"/>
          <w:szCs w:val="24"/>
        </w:rPr>
        <w:t xml:space="preserve">копеек РФ, без учета НДС; НДС составляет </w:t>
      </w:r>
      <w:r w:rsidR="001359EE" w:rsidRPr="001359EE">
        <w:rPr>
          <w:b/>
          <w:sz w:val="24"/>
          <w:szCs w:val="24"/>
        </w:rPr>
        <w:t>282 289,50</w:t>
      </w:r>
      <w:r w:rsidR="001359EE" w:rsidRPr="001359EE">
        <w:rPr>
          <w:sz w:val="24"/>
          <w:szCs w:val="24"/>
        </w:rPr>
        <w:t xml:space="preserve"> (Двести восемьдесят две тысячи двести восемьдесят девять) рублей 50 </w:t>
      </w:r>
      <w:r w:rsidR="00155DAF" w:rsidRPr="001359EE">
        <w:rPr>
          <w:sz w:val="24"/>
          <w:szCs w:val="24"/>
        </w:rPr>
        <w:t xml:space="preserve">копеек РФ; </w:t>
      </w:r>
      <w:r w:rsidR="001359EE" w:rsidRPr="001359EE">
        <w:rPr>
          <w:b/>
          <w:sz w:val="24"/>
          <w:szCs w:val="24"/>
        </w:rPr>
        <w:t>1 850 564,50</w:t>
      </w:r>
      <w:r w:rsidR="001359EE" w:rsidRPr="001359EE">
        <w:rPr>
          <w:sz w:val="24"/>
          <w:szCs w:val="24"/>
        </w:rPr>
        <w:t xml:space="preserve"> (Один миллион восемьсот пятьдесят тысяч пятьсот шестьдесят четыре) рубля 50 </w:t>
      </w:r>
      <w:r w:rsidR="00155DAF" w:rsidRPr="001359EE">
        <w:rPr>
          <w:sz w:val="24"/>
          <w:szCs w:val="24"/>
        </w:rPr>
        <w:t>копеек РФ, с учетом НДС</w:t>
      </w:r>
      <w:r w:rsidR="001359EE" w:rsidRPr="001359EE">
        <w:rPr>
          <w:sz w:val="24"/>
          <w:szCs w:val="24"/>
        </w:rPr>
        <w:t>.</w:t>
      </w:r>
      <w:proofErr w:type="gramEnd"/>
    </w:p>
    <w:p w:rsidR="004F657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</w:t>
      </w:r>
      <w:proofErr w:type="gramStart"/>
      <w:r w:rsidRPr="00546518">
        <w:rPr>
          <w:bCs w:val="0"/>
          <w:sz w:val="24"/>
          <w:szCs w:val="24"/>
        </w:rPr>
        <w:t>письме</w:t>
      </w:r>
      <w:proofErr w:type="gramEnd"/>
      <w:r w:rsidRPr="00546518">
        <w:rPr>
          <w:bCs w:val="0"/>
          <w:sz w:val="24"/>
          <w:szCs w:val="24"/>
        </w:rPr>
        <w:t xml:space="preserve">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7F1742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7F1742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="00EA1723">
        <w:rPr>
          <w:bCs w:val="0"/>
          <w:sz w:val="24"/>
          <w:szCs w:val="24"/>
        </w:rPr>
        <w:t xml:space="preserve"> </w:t>
      </w:r>
      <w:r w:rsidR="00EA1723">
        <w:rPr>
          <w:sz w:val="24"/>
          <w:szCs w:val="24"/>
        </w:rPr>
        <w:t xml:space="preserve">и Графике оплаты </w:t>
      </w:r>
      <w:r w:rsidR="007F76D6">
        <w:rPr>
          <w:sz w:val="24"/>
          <w:szCs w:val="24"/>
        </w:rPr>
        <w:t>выполнения работ</w:t>
      </w:r>
      <w:r w:rsidR="00EA1723">
        <w:rPr>
          <w:sz w:val="24"/>
          <w:szCs w:val="24"/>
        </w:rPr>
        <w:t xml:space="preserve"> (подраздел </w:t>
      </w:r>
      <w:r w:rsidR="007F1742">
        <w:rPr>
          <w:sz w:val="24"/>
          <w:szCs w:val="24"/>
        </w:rPr>
        <w:fldChar w:fldCharType="begin"/>
      </w:r>
      <w:r w:rsidR="00EA1723">
        <w:rPr>
          <w:sz w:val="24"/>
          <w:szCs w:val="24"/>
        </w:rPr>
        <w:instrText xml:space="preserve"> REF _Ref440361439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5.5</w:t>
      </w:r>
      <w:r w:rsidR="007F1742">
        <w:rPr>
          <w:sz w:val="24"/>
          <w:szCs w:val="24"/>
        </w:rPr>
        <w:fldChar w:fldCharType="end"/>
      </w:r>
      <w:r w:rsidR="00EA1723">
        <w:rPr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</w:t>
      </w:r>
      <w:r w:rsidR="001B5C3E">
        <w:rPr>
          <w:bCs w:val="0"/>
          <w:sz w:val="24"/>
          <w:szCs w:val="24"/>
        </w:rPr>
        <w:t xml:space="preserve">ночной стадии, предусмотренной </w:t>
      </w:r>
      <w:r w:rsidRPr="00546518">
        <w:rPr>
          <w:bCs w:val="0"/>
          <w:sz w:val="24"/>
          <w:szCs w:val="24"/>
        </w:rPr>
        <w:t xml:space="preserve">пунктом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3.6.4</w:t>
      </w:r>
      <w:r w:rsidR="007F1742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91386407"/>
      <w:bookmarkStart w:id="316" w:name="_Ref191386526"/>
      <w:bookmarkStart w:id="317" w:name="_Toc440361333"/>
      <w:bookmarkStart w:id="318" w:name="_Toc440376088"/>
      <w:bookmarkStart w:id="319" w:name="_Toc440376215"/>
      <w:bookmarkStart w:id="320" w:name="_Toc440382480"/>
      <w:bookmarkStart w:id="321" w:name="_Toc440447150"/>
      <w:bookmarkStart w:id="322" w:name="_Toc440620830"/>
      <w:bookmarkStart w:id="323" w:name="_Toc440631465"/>
      <w:bookmarkStart w:id="324" w:name="_Toc440875705"/>
      <w:bookmarkStart w:id="325" w:name="_Toc441131729"/>
      <w:bookmarkStart w:id="326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93090116"/>
      <w:bookmarkStart w:id="328" w:name="_Ref191386482"/>
      <w:bookmarkStart w:id="329" w:name="_Ref440291364"/>
      <w:bookmarkEnd w:id="326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27"/>
      <w:r w:rsidRPr="00E71A48">
        <w:rPr>
          <w:bCs w:val="0"/>
          <w:sz w:val="24"/>
          <w:szCs w:val="24"/>
        </w:rPr>
        <w:t>:</w:t>
      </w:r>
      <w:bookmarkStart w:id="330" w:name="_Ref306004833"/>
      <w:bookmarkEnd w:id="328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804BE0">
        <w:fldChar w:fldCharType="begin"/>
      </w:r>
      <w:r w:rsidR="00804BE0">
        <w:instrText xml:space="preserve"> REF _Ref191386451 \n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3.3.9</w:t>
      </w:r>
      <w:r w:rsidR="00804BE0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7F1742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7F1742">
        <w:fldChar w:fldCharType="separate"/>
      </w:r>
      <w:r w:rsidR="001A7C23">
        <w:rPr>
          <w:bCs w:val="0"/>
          <w:sz w:val="24"/>
          <w:szCs w:val="24"/>
        </w:rPr>
        <w:t>3.3.10</w:t>
      </w:r>
      <w:r w:rsidR="007F1742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29"/>
      <w:bookmarkEnd w:id="330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31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32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33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E71A48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32"/>
      <w:bookmarkEnd w:id="33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34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>Реестр недобросовестных поставщиков</w:t>
      </w:r>
      <w:r w:rsidRPr="001851F9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законом от </w:t>
      </w:r>
      <w:r w:rsidR="001851F9" w:rsidRPr="001851F9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851F9">
        <w:rPr>
          <w:rFonts w:eastAsia="Arial Unicode MS"/>
          <w:sz w:val="24"/>
          <w:szCs w:val="24"/>
          <w:lang w:eastAsia="ru-RU"/>
        </w:rPr>
        <w:t>;</w:t>
      </w:r>
      <w:bookmarkEnd w:id="334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</w:t>
      </w:r>
      <w:r w:rsidR="001B1DBF">
        <w:rPr>
          <w:sz w:val="24"/>
          <w:szCs w:val="24"/>
        </w:rPr>
        <w:t xml:space="preserve"> (</w:t>
      </w:r>
      <w:r w:rsidR="001B1DBF" w:rsidRPr="00336F2E">
        <w:rPr>
          <w:sz w:val="24"/>
          <w:szCs w:val="24"/>
        </w:rPr>
        <w:t>допуск</w:t>
      </w:r>
      <w:r w:rsidR="001B1DBF">
        <w:rPr>
          <w:sz w:val="24"/>
          <w:szCs w:val="24"/>
        </w:rPr>
        <w:t>и</w:t>
      </w:r>
      <w:r w:rsidR="001B1DBF" w:rsidRPr="00336F2E">
        <w:rPr>
          <w:sz w:val="24"/>
          <w:szCs w:val="24"/>
        </w:rPr>
        <w:t xml:space="preserve"> СРО</w:t>
      </w:r>
      <w:r w:rsidR="001B1DBF">
        <w:rPr>
          <w:sz w:val="24"/>
          <w:szCs w:val="24"/>
        </w:rPr>
        <w:t>,</w:t>
      </w:r>
      <w:r w:rsidR="001B1DBF" w:rsidRPr="00336F2E">
        <w:rPr>
          <w:sz w:val="24"/>
          <w:szCs w:val="24"/>
        </w:rPr>
        <w:t xml:space="preserve"> лицензии</w:t>
      </w:r>
      <w:r w:rsidR="001B1DBF">
        <w:rPr>
          <w:sz w:val="24"/>
          <w:szCs w:val="24"/>
        </w:rPr>
        <w:t>)</w:t>
      </w:r>
      <w:r w:rsidRPr="009F2BF9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>
        <w:rPr>
          <w:sz w:val="24"/>
          <w:szCs w:val="24"/>
        </w:rPr>
        <w:t>выполнения работ</w:t>
      </w:r>
      <w:r w:rsidRPr="009F2BF9">
        <w:rPr>
          <w:sz w:val="24"/>
          <w:szCs w:val="24"/>
        </w:rPr>
        <w:t xml:space="preserve">, указанных в п. </w:t>
      </w:r>
      <w:r w:rsidR="00804BE0">
        <w:fldChar w:fldCharType="begin"/>
      </w:r>
      <w:r w:rsidR="00804BE0">
        <w:instrText xml:space="preserve"> REF _Ref440275279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1.1.4</w:t>
      </w:r>
      <w:r w:rsidR="00804BE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04BE0">
        <w:fldChar w:fldCharType="begin"/>
      </w:r>
      <w:r w:rsidR="00804BE0">
        <w:instrText xml:space="preserve"> REF _Ref440270568 \r \h  \* MERGEFORMAT </w:instrText>
      </w:r>
      <w:r w:rsidR="00804BE0">
        <w:fldChar w:fldCharType="separate"/>
      </w:r>
      <w:r w:rsidR="001A7C23">
        <w:t>4</w:t>
      </w:r>
      <w:r w:rsidR="00804BE0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1B1DBF">
        <w:rPr>
          <w:sz w:val="24"/>
          <w:szCs w:val="24"/>
        </w:rPr>
        <w:t>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1B1DBF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>
        <w:rPr>
          <w:color w:val="000000"/>
          <w:sz w:val="24"/>
          <w:szCs w:val="24"/>
          <w:lang w:eastAsia="ru-RU"/>
        </w:rPr>
        <w:t>выполнения</w:t>
      </w:r>
      <w:r w:rsidR="00B7676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DA1BA0">
        <w:rPr>
          <w:color w:val="000000"/>
          <w:sz w:val="24"/>
          <w:szCs w:val="24"/>
          <w:lang w:eastAsia="ru-RU"/>
        </w:rPr>
        <w:t>работ</w:t>
      </w:r>
      <w:r w:rsidR="009F4858" w:rsidRPr="00DA1BA0">
        <w:rPr>
          <w:color w:val="000000"/>
          <w:sz w:val="24"/>
          <w:szCs w:val="24"/>
          <w:lang w:eastAsia="ru-RU"/>
        </w:rPr>
        <w:t xml:space="preserve"> </w:t>
      </w:r>
      <w:r w:rsidR="00796BE6" w:rsidRPr="00DA1B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DA1B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1B1DBF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680B79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</w:t>
      </w:r>
      <w:r w:rsidR="001B1DBF">
        <w:rPr>
          <w:color w:val="000000"/>
          <w:sz w:val="24"/>
          <w:szCs w:val="24"/>
          <w:lang w:eastAsia="ru-RU"/>
        </w:rPr>
        <w:t>работ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27636D">
        <w:rPr>
          <w:color w:val="000000"/>
          <w:sz w:val="24"/>
          <w:szCs w:val="24"/>
          <w:lang w:eastAsia="ru-RU"/>
        </w:rPr>
        <w:t>;</w:t>
      </w:r>
      <w:r w:rsidR="00036006" w:rsidRPr="00680B79">
        <w:rPr>
          <w:color w:val="000000"/>
          <w:sz w:val="24"/>
          <w:szCs w:val="24"/>
          <w:lang w:eastAsia="ru-RU"/>
        </w:rPr>
        <w:t xml:space="preserve">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</w:t>
      </w:r>
      <w:proofErr w:type="gramStart"/>
      <w:r w:rsidRPr="00CF39D0">
        <w:rPr>
          <w:color w:val="000000"/>
          <w:sz w:val="24"/>
          <w:szCs w:val="24"/>
        </w:rPr>
        <w:t>составе</w:t>
      </w:r>
      <w:proofErr w:type="gramEnd"/>
      <w:r w:rsidRPr="00CF39D0">
        <w:rPr>
          <w:color w:val="000000"/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36" w:name="_Ref303587815"/>
      <w:r w:rsidR="001B5C3E">
        <w:rPr>
          <w:bCs w:val="0"/>
          <w:sz w:val="24"/>
          <w:szCs w:val="24"/>
        </w:rPr>
        <w:t xml:space="preserve">Для </w:t>
      </w:r>
      <w:r w:rsidR="001B5C3E">
        <w:rPr>
          <w:bCs w:val="0"/>
          <w:sz w:val="24"/>
          <w:szCs w:val="24"/>
        </w:rPr>
        <w:lastRenderedPageBreak/>
        <w:t>юридических,</w:t>
      </w:r>
      <w:r w:rsidRPr="000F4365">
        <w:rPr>
          <w:bCs w:val="0"/>
          <w:sz w:val="24"/>
          <w:szCs w:val="24"/>
        </w:rPr>
        <w:t xml:space="preserve"> лиц/ индивидуальных предпринимателей, если в </w:t>
      </w:r>
      <w:proofErr w:type="gramStart"/>
      <w:r w:rsidRPr="000F4365">
        <w:rPr>
          <w:bCs w:val="0"/>
          <w:sz w:val="24"/>
          <w:szCs w:val="24"/>
        </w:rPr>
        <w:t>каждом</w:t>
      </w:r>
      <w:proofErr w:type="gramEnd"/>
      <w:r w:rsidRPr="000F4365">
        <w:rPr>
          <w:bCs w:val="0"/>
          <w:sz w:val="24"/>
          <w:szCs w:val="24"/>
        </w:rPr>
        <w:t xml:space="preserve"> из пунктов не установлено иное:</w:t>
      </w:r>
      <w:bookmarkEnd w:id="335"/>
      <w:bookmarkEnd w:id="336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E27E9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7" w:name="_Ref440279062"/>
      <w:proofErr w:type="gramStart"/>
      <w:r>
        <w:rPr>
          <w:sz w:val="24"/>
          <w:szCs w:val="24"/>
        </w:rPr>
        <w:t>Копи</w:t>
      </w:r>
      <w:r w:rsidR="004A0CCC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210575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</w:t>
      </w:r>
      <w:proofErr w:type="gramEnd"/>
      <w:r w:rsidR="00553A57" w:rsidRPr="00B20653">
        <w:rPr>
          <w:sz w:val="24"/>
          <w:szCs w:val="24"/>
        </w:rPr>
        <w:t xml:space="preserve">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</w:t>
      </w:r>
      <w:r w:rsidR="001B5C3E">
        <w:rPr>
          <w:sz w:val="24"/>
          <w:szCs w:val="24"/>
        </w:rPr>
        <w:t>и на них</w:t>
      </w:r>
      <w:r w:rsidR="00553A57" w:rsidRPr="00B20653">
        <w:rPr>
          <w:sz w:val="24"/>
          <w:szCs w:val="24"/>
        </w:rPr>
        <w:t xml:space="preserve">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3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>Информационное письмо о налич</w:t>
      </w:r>
      <w:proofErr w:type="gramStart"/>
      <w:r w:rsidRPr="00DB4CA4">
        <w:rPr>
          <w:sz w:val="24"/>
          <w:szCs w:val="24"/>
        </w:rPr>
        <w:t>ии у У</w:t>
      </w:r>
      <w:proofErr w:type="gramEnd"/>
      <w:r w:rsidRPr="00DB4CA4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_Ref440271993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5.11</w:t>
      </w:r>
      <w:r w:rsidR="00804BE0">
        <w:fldChar w:fldCharType="end"/>
      </w:r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8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proofErr w:type="gramStart"/>
      <w:r w:rsidR="00A154B7" w:rsidRPr="00E71A48">
        <w:rPr>
          <w:bCs w:val="0"/>
          <w:sz w:val="24"/>
          <w:szCs w:val="24"/>
        </w:rPr>
        <w:t>соответствии</w:t>
      </w:r>
      <w:proofErr w:type="gramEnd"/>
      <w:r w:rsidR="00A154B7" w:rsidRPr="00E71A48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5.1.3</w:t>
      </w:r>
      <w:r w:rsidR="007F1742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38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5.12</w:t>
      </w:r>
      <w:r w:rsidR="007F1742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5.13</w:t>
      </w:r>
      <w:r w:rsidR="007F1742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опию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4A0CCC" w:rsidRPr="00F95B37">
        <w:rPr>
          <w:sz w:val="24"/>
          <w:szCs w:val="24"/>
        </w:rPr>
        <w:t xml:space="preserve">желательное </w:t>
      </w:r>
      <w:r w:rsidR="004A0CCC" w:rsidRPr="00F95B37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586515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4A0CCC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 xml:space="preserve">опию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179D3">
        <w:rPr>
          <w:sz w:val="24"/>
          <w:szCs w:val="24"/>
        </w:rPr>
        <w:t>05</w:t>
      </w:r>
      <w:r w:rsidR="000179D3" w:rsidRPr="00F82225">
        <w:rPr>
          <w:sz w:val="24"/>
          <w:szCs w:val="24"/>
        </w:rPr>
        <w:t>.0</w:t>
      </w:r>
      <w:r w:rsidR="000179D3">
        <w:rPr>
          <w:sz w:val="24"/>
          <w:szCs w:val="24"/>
        </w:rPr>
        <w:t>6</w:t>
      </w:r>
      <w:r w:rsidR="000179D3" w:rsidRPr="00F82225">
        <w:rPr>
          <w:sz w:val="24"/>
          <w:szCs w:val="24"/>
        </w:rPr>
        <w:t>.201</w:t>
      </w:r>
      <w:r w:rsidR="000179D3">
        <w:rPr>
          <w:sz w:val="24"/>
          <w:szCs w:val="24"/>
        </w:rPr>
        <w:t>5</w:t>
      </w:r>
      <w:r w:rsidR="000179D3" w:rsidRPr="00F82225">
        <w:rPr>
          <w:sz w:val="24"/>
          <w:szCs w:val="24"/>
        </w:rPr>
        <w:t xml:space="preserve"> N ММВ-7-</w:t>
      </w:r>
      <w:r w:rsidR="000179D3">
        <w:rPr>
          <w:sz w:val="24"/>
          <w:szCs w:val="24"/>
        </w:rPr>
        <w:t>17</w:t>
      </w:r>
      <w:r w:rsidR="000179D3" w:rsidRPr="00F82225">
        <w:rPr>
          <w:sz w:val="24"/>
          <w:szCs w:val="24"/>
        </w:rPr>
        <w:t>/</w:t>
      </w:r>
      <w:r w:rsidR="000179D3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586515" w:rsidRPr="004A0CCC">
        <w:rPr>
          <w:sz w:val="24"/>
          <w:szCs w:val="24"/>
        </w:rPr>
        <w:t>желательное условие)</w:t>
      </w:r>
      <w:r w:rsidR="00F82225" w:rsidRPr="004A0CCC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97A7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C97A76">
        <w:rPr>
          <w:sz w:val="24"/>
          <w:szCs w:val="24"/>
        </w:rPr>
        <w:t>наличия заключения аудиторской проверки при проведении добровольного аудита</w:t>
      </w:r>
      <w:r w:rsidR="00C97A76" w:rsidRPr="00C97A76">
        <w:rPr>
          <w:sz w:val="24"/>
          <w:szCs w:val="24"/>
        </w:rPr>
        <w:t xml:space="preserve"> (желательное требование)</w:t>
      </w:r>
      <w:r w:rsidRPr="00C97A76">
        <w:rPr>
          <w:sz w:val="24"/>
          <w:szCs w:val="24"/>
        </w:rPr>
        <w:t>;</w:t>
      </w:r>
    </w:p>
    <w:p w:rsidR="00F82225" w:rsidRPr="00270DD6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9" w:name="_Ref440371812"/>
      <w:r w:rsidRPr="00270DD6">
        <w:rPr>
          <w:sz w:val="24"/>
          <w:szCs w:val="24"/>
        </w:rPr>
        <w:t>Анкета Участника закупки</w:t>
      </w:r>
      <w:r w:rsidR="00A154B7" w:rsidRPr="00270DD6">
        <w:rPr>
          <w:sz w:val="24"/>
          <w:szCs w:val="24"/>
        </w:rPr>
        <w:t xml:space="preserve"> </w:t>
      </w:r>
      <w:r w:rsidR="00A154B7" w:rsidRPr="00270DD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270DD6">
        <w:rPr>
          <w:sz w:val="24"/>
          <w:szCs w:val="24"/>
        </w:rPr>
        <w:t xml:space="preserve"> </w:t>
      </w:r>
      <w:r w:rsidR="009948B4" w:rsidRPr="00270DD6">
        <w:rPr>
          <w:sz w:val="24"/>
          <w:szCs w:val="24"/>
        </w:rPr>
        <w:t>(</w:t>
      </w:r>
      <w:r w:rsidR="003F3A69" w:rsidRPr="00270DD6">
        <w:rPr>
          <w:sz w:val="24"/>
          <w:szCs w:val="24"/>
        </w:rPr>
        <w:t>подраздел</w:t>
      </w:r>
      <w:r w:rsidR="009948B4" w:rsidRPr="00270DD6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_Ref440272119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5.7.1</w:t>
      </w:r>
      <w:r w:rsidR="00804BE0">
        <w:fldChar w:fldCharType="end"/>
      </w:r>
      <w:r w:rsidR="009948B4" w:rsidRPr="00270DD6">
        <w:rPr>
          <w:sz w:val="24"/>
          <w:szCs w:val="24"/>
        </w:rPr>
        <w:t>)</w:t>
      </w:r>
      <w:r w:rsidR="00270DD6" w:rsidRPr="00270DD6">
        <w:rPr>
          <w:sz w:val="24"/>
          <w:szCs w:val="24"/>
        </w:rPr>
        <w:t xml:space="preserve"> с приложением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F82225" w:rsidRPr="00270DD6">
        <w:rPr>
          <w:sz w:val="24"/>
          <w:szCs w:val="24"/>
        </w:rPr>
        <w:t>;</w:t>
      </w:r>
      <w:bookmarkEnd w:id="339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0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5.7.2</w:t>
      </w:r>
      <w:r w:rsidR="007F174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D56CB" w:rsidRPr="00DD56CB">
        <w:rPr>
          <w:sz w:val="24"/>
          <w:szCs w:val="24"/>
        </w:rPr>
        <w:t xml:space="preserve"> </w:t>
      </w:r>
      <w:r w:rsidR="00DD56CB" w:rsidRPr="0012081A">
        <w:rPr>
          <w:sz w:val="24"/>
          <w:szCs w:val="24"/>
        </w:rPr>
        <w:t xml:space="preserve">– </w:t>
      </w:r>
      <w:r w:rsidR="00DD56CB" w:rsidRPr="0012081A">
        <w:rPr>
          <w:sz w:val="24"/>
          <w:szCs w:val="24"/>
        </w:rPr>
        <w:lastRenderedPageBreak/>
        <w:t>предоставляется только теми Участниками/</w:t>
      </w:r>
      <w:r w:rsidR="00DD56CB">
        <w:rPr>
          <w:sz w:val="24"/>
          <w:szCs w:val="24"/>
        </w:rPr>
        <w:t>субподрядчиками/</w:t>
      </w:r>
      <w:r w:rsidR="00DD56CB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D56CB" w:rsidRPr="0012081A">
        <w:rPr>
          <w:sz w:val="24"/>
          <w:szCs w:val="24"/>
        </w:rPr>
        <w:t xml:space="preserve"> предпринимательства в Российской Федерации»)</w:t>
      </w:r>
      <w:r w:rsidR="00D97B82">
        <w:rPr>
          <w:sz w:val="24"/>
          <w:szCs w:val="24"/>
        </w:rPr>
        <w:t xml:space="preserve">. </w:t>
      </w:r>
      <w:r w:rsidR="00D97B82" w:rsidRPr="00673EDD">
        <w:rPr>
          <w:sz w:val="24"/>
          <w:szCs w:val="24"/>
        </w:rPr>
        <w:t xml:space="preserve">В </w:t>
      </w:r>
      <w:proofErr w:type="gramStart"/>
      <w:r w:rsidR="00D97B82" w:rsidRPr="00673EDD">
        <w:rPr>
          <w:sz w:val="24"/>
          <w:szCs w:val="24"/>
        </w:rPr>
        <w:t>случае</w:t>
      </w:r>
      <w:proofErr w:type="gramEnd"/>
      <w:r w:rsidR="00D97B82" w:rsidRPr="00673EDD">
        <w:rPr>
          <w:sz w:val="24"/>
          <w:szCs w:val="24"/>
        </w:rPr>
        <w:t>,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40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r w:rsidR="00804BE0">
        <w:fldChar w:fldCharType="begin"/>
      </w:r>
      <w:r w:rsidR="00804BE0">
        <w:instrText xml:space="preserve"> REF _Ref440275279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1.1.4</w:t>
      </w:r>
      <w:r w:rsidR="00804BE0">
        <w:fldChar w:fldCharType="end"/>
      </w:r>
      <w:r w:rsidRPr="00DB4CA4">
        <w:rPr>
          <w:sz w:val="24"/>
          <w:szCs w:val="24"/>
        </w:rPr>
        <w:t xml:space="preserve"> и разделе </w:t>
      </w:r>
      <w:r w:rsidR="00804BE0">
        <w:fldChar w:fldCharType="begin"/>
      </w:r>
      <w:r w:rsidR="00804BE0">
        <w:instrText xml:space="preserve"> REF _Ref440270568 \r \h  \* MERGEFORMAT </w:instrText>
      </w:r>
      <w:r w:rsidR="00804BE0">
        <w:fldChar w:fldCharType="separate"/>
      </w:r>
      <w:r w:rsidR="001A7C23">
        <w:t>4</w:t>
      </w:r>
      <w:r w:rsidR="00804BE0">
        <w:fldChar w:fldCharType="end"/>
      </w:r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DB4CA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B4CA4">
        <w:rPr>
          <w:sz w:val="24"/>
          <w:szCs w:val="24"/>
        </w:rPr>
        <w:t xml:space="preserve"> (</w:t>
      </w:r>
      <w:r w:rsidR="003C2207" w:rsidRPr="00DB4CA4">
        <w:rPr>
          <w:sz w:val="24"/>
          <w:szCs w:val="24"/>
        </w:rPr>
        <w:t>подраздел</w:t>
      </w:r>
      <w:r w:rsidR="00EF41BB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EF41BB">
        <w:rPr>
          <w:sz w:val="24"/>
          <w:szCs w:val="24"/>
        </w:rPr>
        <w:instrText xml:space="preserve"> REF _Ref449016908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EF41BB">
        <w:rPr>
          <w:sz w:val="24"/>
          <w:szCs w:val="24"/>
        </w:rPr>
        <w:t>5.8</w:t>
      </w:r>
      <w:r w:rsidR="007F1742">
        <w:rPr>
          <w:sz w:val="24"/>
          <w:szCs w:val="24"/>
        </w:rPr>
        <w:fldChar w:fldCharType="end"/>
      </w:r>
      <w:r w:rsidR="009948B4" w:rsidRPr="00DB4CA4">
        <w:rPr>
          <w:sz w:val="24"/>
          <w:szCs w:val="24"/>
        </w:rPr>
        <w:t>)</w:t>
      </w:r>
      <w:r w:rsidR="00920CB0" w:rsidRPr="00DB4CA4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_Ref440881887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5.9</w:t>
      </w:r>
      <w:r w:rsidR="007F174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5.10</w:t>
      </w:r>
      <w:r w:rsidR="007F1742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1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5.14</w:t>
      </w:r>
      <w:r w:rsidR="007F1742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41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_Ref440272274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5.15</w:t>
      </w:r>
      <w:r w:rsidR="00804BE0">
        <w:fldChar w:fldCharType="end"/>
      </w:r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 xml:space="preserve">Копия (выписка из) распорядительного документа Участника, утвердившего </w:t>
      </w:r>
      <w:r w:rsidRPr="007D7C50">
        <w:rPr>
          <w:sz w:val="24"/>
          <w:szCs w:val="24"/>
        </w:rPr>
        <w:lastRenderedPageBreak/>
        <w:t>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="001B5C3E">
        <w:rPr>
          <w:sz w:val="24"/>
          <w:szCs w:val="24"/>
        </w:rPr>
        <w:t xml:space="preserve">и/или </w:t>
      </w:r>
      <w:r w:rsidRPr="00B20653">
        <w:rPr>
          <w:sz w:val="24"/>
          <w:szCs w:val="24"/>
        </w:rPr>
        <w:t>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 до</w:t>
      </w:r>
      <w:r w:rsidR="00796BE6">
        <w:rPr>
          <w:bCs w:val="0"/>
          <w:sz w:val="24"/>
          <w:szCs w:val="24"/>
        </w:rPr>
        <w:t xml:space="preserve">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2" w:name="_Ref191386451"/>
      <w:bookmarkStart w:id="343" w:name="_Ref440271628"/>
      <w:bookmarkStart w:id="344" w:name="_Toc440361334"/>
      <w:bookmarkStart w:id="345" w:name="_Toc440376089"/>
      <w:bookmarkStart w:id="346" w:name="_Toc440376216"/>
      <w:bookmarkStart w:id="347" w:name="_Toc440382481"/>
      <w:bookmarkStart w:id="348" w:name="_Toc440447151"/>
      <w:bookmarkStart w:id="349" w:name="_Toc440620831"/>
      <w:bookmarkStart w:id="350" w:name="_Toc440631466"/>
      <w:bookmarkStart w:id="351" w:name="_Toc440875706"/>
      <w:bookmarkStart w:id="352" w:name="_Toc441131730"/>
      <w:r w:rsidRPr="00E71A48">
        <w:rPr>
          <w:szCs w:val="24"/>
        </w:rPr>
        <w:t xml:space="preserve">Привлечение </w:t>
      </w:r>
      <w:bookmarkEnd w:id="342"/>
      <w:bookmarkEnd w:id="343"/>
      <w:bookmarkEnd w:id="344"/>
      <w:bookmarkEnd w:id="345"/>
      <w:bookmarkEnd w:id="346"/>
      <w:bookmarkEnd w:id="347"/>
      <w:bookmarkEnd w:id="348"/>
      <w:r w:rsidR="00176B20">
        <w:rPr>
          <w:szCs w:val="24"/>
        </w:rPr>
        <w:t>субподрядчиков</w:t>
      </w:r>
      <w:bookmarkEnd w:id="349"/>
      <w:bookmarkEnd w:id="350"/>
      <w:bookmarkEnd w:id="351"/>
      <w:bookmarkEnd w:id="352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53" w:name="_Ref191386461"/>
      <w:bookmarkStart w:id="354" w:name="_Toc440361335"/>
      <w:bookmarkStart w:id="355" w:name="_Toc440376090"/>
      <w:bookmarkStart w:id="35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</w:t>
      </w:r>
      <w:r w:rsidRPr="00E71A48">
        <w:rPr>
          <w:bCs w:val="0"/>
          <w:sz w:val="24"/>
          <w:szCs w:val="24"/>
        </w:rPr>
        <w:lastRenderedPageBreak/>
        <w:t xml:space="preserve">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04BE0">
        <w:fldChar w:fldCharType="begin"/>
      </w:r>
      <w:r w:rsidR="00804BE0">
        <w:instrText xml:space="preserve"> REF _Ref191386407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57"/>
      <w:proofErr w:type="gramEnd"/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174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7F1742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7F1742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7F1742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82482"/>
      <w:bookmarkStart w:id="359" w:name="_Toc440447152"/>
      <w:bookmarkStart w:id="360" w:name="_Toc440620832"/>
      <w:bookmarkStart w:id="361" w:name="_Toc440631467"/>
      <w:bookmarkStart w:id="362" w:name="_Toc440875707"/>
      <w:bookmarkStart w:id="363" w:name="_Ref440876618"/>
      <w:bookmarkStart w:id="364" w:name="_Ref440876703"/>
      <w:bookmarkStart w:id="365" w:name="_Toc44113173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53"/>
      <w:bookmarkEnd w:id="354"/>
      <w:bookmarkEnd w:id="355"/>
      <w:bookmarkEnd w:id="356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_Ref191386482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3.3.8.1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lastRenderedPageBreak/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04BE0">
        <w:fldChar w:fldCharType="begin"/>
      </w:r>
      <w:r w:rsidR="00804BE0">
        <w:instrText xml:space="preserve"> REF _Ref191386407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7F174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804BE0">
        <w:fldChar w:fldCharType="begin"/>
      </w:r>
      <w:r w:rsidR="00804BE0">
        <w:instrText xml:space="preserve"> REF _Ref307563248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a</w:t>
      </w:r>
      <w:r w:rsidR="001A7C23" w:rsidRPr="00804BE0">
        <w:rPr>
          <w:bCs w:val="0"/>
          <w:sz w:val="24"/>
          <w:szCs w:val="24"/>
        </w:rPr>
        <w:t>)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804BE0">
        <w:fldChar w:fldCharType="begin"/>
      </w:r>
      <w:r w:rsidR="00804BE0">
        <w:instrText xml:space="preserve"> REF _Ref307563262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g</w:t>
      </w:r>
      <w:r w:rsidR="001A7C23" w:rsidRPr="00804BE0">
        <w:rPr>
          <w:bCs w:val="0"/>
          <w:sz w:val="24"/>
          <w:szCs w:val="24"/>
        </w:rPr>
        <w:t>)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804BE0">
        <w:fldChar w:fldCharType="begin"/>
      </w:r>
      <w:r w:rsidR="00804BE0">
        <w:instrText xml:space="preserve"> REF _Ref306032591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3.3.10.4</w:t>
      </w:r>
      <w:r w:rsidR="00804BE0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 xml:space="preserve">либо в качестве </w:t>
      </w:r>
      <w:r w:rsidR="000E5003">
        <w:rPr>
          <w:bCs w:val="0"/>
          <w:sz w:val="24"/>
          <w:szCs w:val="24"/>
        </w:rPr>
        <w:t>субподрядчиков</w:t>
      </w:r>
      <w:r w:rsidR="00362EA4" w:rsidRPr="00362EA4">
        <w:rPr>
          <w:bCs w:val="0"/>
          <w:sz w:val="24"/>
          <w:szCs w:val="24"/>
        </w:rPr>
        <w:t xml:space="preserve">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7F1742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7F174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9" w:name="_Ref306114966"/>
      <w:bookmarkStart w:id="370" w:name="_Toc440361336"/>
      <w:bookmarkStart w:id="371" w:name="_Toc440376091"/>
      <w:bookmarkStart w:id="372" w:name="_Toc440376218"/>
      <w:bookmarkStart w:id="373" w:name="_Toc440382483"/>
      <w:bookmarkStart w:id="374" w:name="_Toc440447153"/>
      <w:bookmarkStart w:id="375" w:name="_Toc440620833"/>
      <w:bookmarkStart w:id="376" w:name="_Toc440631468"/>
      <w:bookmarkStart w:id="377" w:name="_Toc440875708"/>
      <w:bookmarkStart w:id="378" w:name="_Toc441131732"/>
      <w:r w:rsidRPr="00E71A48">
        <w:rPr>
          <w:szCs w:val="24"/>
        </w:rPr>
        <w:t>Разъяснение Документации по запросу предложений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172B9E">
        <w:rPr>
          <w:bCs w:val="0"/>
          <w:iCs/>
          <w:sz w:val="24"/>
          <w:szCs w:val="24"/>
        </w:rPr>
        <w:t>случае</w:t>
      </w:r>
      <w:proofErr w:type="gramEnd"/>
      <w:r w:rsidRPr="00172B9E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804BE0">
        <w:fldChar w:fldCharType="begin"/>
      </w:r>
      <w:r w:rsidR="00804BE0">
        <w:instrText xml:space="preserve"> REF _Ref440969856 \r \h  \* MERGEFORMAT </w:instrText>
      </w:r>
      <w:r w:rsidR="00804BE0">
        <w:fldChar w:fldCharType="separate"/>
      </w:r>
      <w:r w:rsidR="001A7C23" w:rsidRPr="001A7C23">
        <w:rPr>
          <w:bCs w:val="0"/>
          <w:iCs/>
          <w:sz w:val="24"/>
          <w:szCs w:val="24"/>
        </w:rPr>
        <w:t>3.3.12</w:t>
      </w:r>
      <w:r w:rsidR="00804BE0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04BE0">
        <w:fldChar w:fldCharType="begin"/>
      </w:r>
      <w:r w:rsidR="00804BE0">
        <w:instrText xml:space="preserve"> REF _Ref440289401 \r \h  \* MERGEFORMAT </w:instrText>
      </w:r>
      <w:r w:rsidR="00804BE0">
        <w:fldChar w:fldCharType="separate"/>
      </w:r>
      <w:r w:rsidR="001A7C23" w:rsidRPr="001A7C23">
        <w:rPr>
          <w:bCs w:val="0"/>
          <w:iCs/>
          <w:sz w:val="24"/>
          <w:szCs w:val="24"/>
        </w:rPr>
        <w:t>3.3.13</w:t>
      </w:r>
      <w:r w:rsidR="00804BE0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9" w:name="_Toc440361337"/>
      <w:bookmarkStart w:id="380" w:name="_Toc440376092"/>
      <w:bookmarkStart w:id="381" w:name="_Toc440376219"/>
      <w:bookmarkStart w:id="382" w:name="_Toc440382484"/>
      <w:bookmarkStart w:id="383" w:name="_Toc440447154"/>
      <w:bookmarkStart w:id="384" w:name="_Toc440620834"/>
      <w:bookmarkStart w:id="385" w:name="_Toc440631469"/>
      <w:bookmarkStart w:id="386" w:name="_Toc440875709"/>
      <w:bookmarkStart w:id="387" w:name="_Ref440969856"/>
      <w:bookmarkStart w:id="388" w:name="_Toc441131733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440289401"/>
      <w:bookmarkStart w:id="390" w:name="_Toc440361338"/>
      <w:bookmarkStart w:id="391" w:name="_Toc440376093"/>
      <w:bookmarkStart w:id="392" w:name="_Toc440376220"/>
      <w:bookmarkStart w:id="393" w:name="_Toc440382485"/>
      <w:bookmarkStart w:id="394" w:name="_Toc440447155"/>
      <w:bookmarkStart w:id="395" w:name="_Toc440620835"/>
      <w:bookmarkStart w:id="396" w:name="_Toc440631470"/>
      <w:bookmarkStart w:id="397" w:name="_Toc440875710"/>
      <w:bookmarkStart w:id="398" w:name="_Toc441131734"/>
      <w:r w:rsidRPr="00E71A48">
        <w:rPr>
          <w:szCs w:val="24"/>
        </w:rPr>
        <w:t>Продление срока окончания приема Заявок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9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00" w:name="_Toc299701566"/>
      <w:bookmarkStart w:id="401" w:name="_Ref306176386"/>
      <w:bookmarkStart w:id="402" w:name="_Ref440285128"/>
      <w:bookmarkStart w:id="403" w:name="_Toc440361339"/>
      <w:bookmarkStart w:id="404" w:name="_Toc440376094"/>
      <w:bookmarkStart w:id="405" w:name="_Toc440376221"/>
      <w:bookmarkStart w:id="406" w:name="_Toc440382486"/>
      <w:bookmarkStart w:id="407" w:name="_Toc440447156"/>
      <w:bookmarkStart w:id="408" w:name="_Toc440620836"/>
      <w:bookmarkStart w:id="409" w:name="_Toc440631471"/>
      <w:bookmarkStart w:id="410" w:name="_Toc440875711"/>
      <w:bookmarkStart w:id="411" w:name="_Toc44113173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1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5.14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3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414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413"/>
      <w:bookmarkEnd w:id="414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04BE0">
        <w:fldChar w:fldCharType="begin"/>
      </w:r>
      <w:r w:rsidR="00804BE0">
        <w:instrText xml:space="preserve"> REF _Ref306008743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3.3.4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F1742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3.4.1.3</w:t>
      </w:r>
      <w:r w:rsidR="007F1742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174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3.10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15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804BE0">
        <w:fldChar w:fldCharType="begin"/>
      </w:r>
      <w:r w:rsidR="00804BE0">
        <w:instrText xml:space="preserve"> REF _Ref305753174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3.3.14.4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15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6" w:name="_Ref299109207"/>
      <w:bookmarkStart w:id="41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</w:t>
      </w:r>
      <w:r w:rsidR="00932C0A" w:rsidRPr="00E71A48">
        <w:rPr>
          <w:bCs w:val="0"/>
          <w:sz w:val="24"/>
          <w:szCs w:val="24"/>
        </w:rPr>
        <w:lastRenderedPageBreak/>
        <w:t>получения письменного требования Организатора/Заказчика об уплате неустойки.</w:t>
      </w:r>
      <w:bookmarkEnd w:id="416"/>
      <w:bookmarkEnd w:id="417"/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804BE0">
        <w:fldChar w:fldCharType="begin"/>
      </w:r>
      <w:r w:rsidR="00804BE0">
        <w:instrText xml:space="preserve"> REF _Ref440272256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5.14</w:t>
      </w:r>
      <w:r w:rsidR="00804BE0">
        <w:fldChar w:fldCharType="end"/>
      </w:r>
      <w:r w:rsidRPr="00F2140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 w:val="0"/>
          <w:sz w:val="24"/>
          <w:szCs w:val="24"/>
        </w:rPr>
        <w:t>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804BE0">
        <w:fldChar w:fldCharType="begin"/>
      </w:r>
      <w:r w:rsidR="00804BE0">
        <w:instrText xml:space="preserve"> REF _Ref441574460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5.18</w:t>
      </w:r>
      <w:r w:rsidR="00804BE0">
        <w:fldChar w:fldCharType="end"/>
      </w:r>
      <w:r w:rsidRPr="00F2140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04BE0">
        <w:fldChar w:fldCharType="begin"/>
      </w:r>
      <w:r w:rsidR="00804BE0">
        <w:instrText xml:space="preserve"> REF _Ref440289953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804BE0">
        <w:fldChar w:fldCharType="end"/>
      </w:r>
      <w:r w:rsidRPr="00F21407">
        <w:rPr>
          <w:bCs w:val="0"/>
          <w:sz w:val="24"/>
          <w:szCs w:val="24"/>
        </w:rPr>
        <w:t xml:space="preserve"> настоящей Документации, по адресу: </w:t>
      </w:r>
      <w:r w:rsidR="001359EE" w:rsidRPr="005C663C">
        <w:rPr>
          <w:bCs w:val="0"/>
          <w:sz w:val="24"/>
          <w:szCs w:val="24"/>
        </w:rPr>
        <w:t>РФ, 214019, г. Смоленск, ул. Тенишевой, д. 33, каб. 111, исполнительный сотрудник – Лебедев Александр Александрович, контактный телефон (481) 42-95-08</w:t>
      </w:r>
      <w:r w:rsidRPr="00F21407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804BE0">
        <w:fldChar w:fldCharType="begin"/>
      </w:r>
      <w:r w:rsidR="00804BE0">
        <w:instrText xml:space="preserve"> REF _Ref191386085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1.1.1</w:t>
      </w:r>
      <w:r w:rsidR="00804BE0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804BE0">
        <w:fldChar w:fldCharType="begin"/>
      </w:r>
      <w:r w:rsidR="00804BE0">
        <w:instrText xml:space="preserve"> REF _Ref303323780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1.1.4</w:t>
      </w:r>
      <w:r w:rsidR="00804BE0">
        <w:fldChar w:fldCharType="end"/>
      </w:r>
      <w:r w:rsidRPr="00F21407">
        <w:rPr>
          <w:sz w:val="24"/>
          <w:szCs w:val="24"/>
        </w:rPr>
        <w:t>.</w:t>
      </w:r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F21407">
        <w:rPr>
          <w:bCs w:val="0"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сдачи-приемки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будет считаться Организатором как не предоставление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, и повлечет за собой последствия, указанные в п.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_Ref442189545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3.3.14.9</w:t>
      </w:r>
      <w:r w:rsidR="007F1742">
        <w:rPr>
          <w:sz w:val="24"/>
          <w:szCs w:val="24"/>
        </w:rPr>
        <w:fldChar w:fldCharType="end"/>
      </w:r>
      <w:r w:rsidRPr="00F21407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8" w:name="_Ref442189545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2853B8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418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19" w:name="_Ref305973214"/>
      <w:bookmarkStart w:id="420" w:name="_Toc441131736"/>
      <w:r w:rsidRPr="00E71A48">
        <w:t>Подача Заявок и их прием</w:t>
      </w:r>
      <w:bookmarkStart w:id="421" w:name="_Ref56229451"/>
      <w:bookmarkEnd w:id="399"/>
      <w:bookmarkEnd w:id="419"/>
      <w:bookmarkEnd w:id="42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39323707"/>
      <w:bookmarkStart w:id="423" w:name="_Toc440361341"/>
      <w:bookmarkStart w:id="424" w:name="_Toc440376096"/>
      <w:bookmarkStart w:id="425" w:name="_Toc440376223"/>
      <w:bookmarkStart w:id="426" w:name="_Toc440382488"/>
      <w:bookmarkStart w:id="427" w:name="_Toc440447158"/>
      <w:bookmarkStart w:id="428" w:name="_Toc440620838"/>
      <w:bookmarkStart w:id="429" w:name="_Toc440631473"/>
      <w:bookmarkStart w:id="430" w:name="_Toc440875713"/>
      <w:bookmarkStart w:id="431" w:name="_Toc441131737"/>
      <w:r w:rsidRPr="00E71A48">
        <w:rPr>
          <w:szCs w:val="24"/>
        </w:rPr>
        <w:t>Подача Заявок через ЭТП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922F9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270DD6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bookmarkStart w:id="432" w:name="_GoBack"/>
      <w:bookmarkEnd w:id="432"/>
      <w:r w:rsidRPr="000922F9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33" w:name="_Ref440289953"/>
      <w:r w:rsidRPr="000922F9">
        <w:rPr>
          <w:bCs w:val="0"/>
          <w:sz w:val="24"/>
          <w:szCs w:val="24"/>
        </w:rPr>
        <w:t>Заявк</w:t>
      </w:r>
      <w:r w:rsidR="00717F60" w:rsidRPr="000922F9">
        <w:rPr>
          <w:bCs w:val="0"/>
          <w:sz w:val="24"/>
          <w:szCs w:val="24"/>
        </w:rPr>
        <w:t xml:space="preserve">и на ЭТП могут быть поданы до </w:t>
      </w:r>
      <w:r w:rsidR="002B5044" w:rsidRPr="000922F9">
        <w:rPr>
          <w:b/>
          <w:bCs w:val="0"/>
          <w:sz w:val="24"/>
          <w:szCs w:val="24"/>
        </w:rPr>
        <w:t xml:space="preserve">12 часов 00 минут </w:t>
      </w:r>
      <w:r w:rsidR="0064735C" w:rsidRPr="000922F9">
        <w:rPr>
          <w:b/>
          <w:bCs w:val="0"/>
          <w:sz w:val="24"/>
          <w:szCs w:val="24"/>
        </w:rPr>
        <w:t>14</w:t>
      </w:r>
      <w:r w:rsidR="002B5044" w:rsidRPr="000922F9">
        <w:rPr>
          <w:b/>
          <w:bCs w:val="0"/>
          <w:sz w:val="24"/>
          <w:szCs w:val="24"/>
        </w:rPr>
        <w:t xml:space="preserve"> </w:t>
      </w:r>
      <w:r w:rsidR="0064735C" w:rsidRPr="000922F9">
        <w:rPr>
          <w:b/>
          <w:bCs w:val="0"/>
          <w:sz w:val="24"/>
          <w:szCs w:val="24"/>
        </w:rPr>
        <w:t>октября</w:t>
      </w:r>
      <w:r w:rsidR="002B5044" w:rsidRPr="000922F9">
        <w:rPr>
          <w:b/>
          <w:bCs w:val="0"/>
          <w:sz w:val="24"/>
          <w:szCs w:val="24"/>
        </w:rPr>
        <w:t xml:space="preserve"> 2016 года</w:t>
      </w:r>
      <w:r w:rsidR="00BF60B6" w:rsidRPr="000922F9">
        <w:rPr>
          <w:b/>
          <w:bCs w:val="0"/>
          <w:sz w:val="24"/>
          <w:szCs w:val="24"/>
        </w:rPr>
        <w:t xml:space="preserve">, </w:t>
      </w:r>
      <w:r w:rsidR="00BF60B6" w:rsidRPr="000922F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0922F9">
        <w:rPr>
          <w:bCs w:val="0"/>
          <w:spacing w:val="-2"/>
          <w:sz w:val="24"/>
          <w:szCs w:val="24"/>
        </w:rPr>
        <w:t>(под</w:t>
      </w:r>
      <w:r w:rsidR="00BF60B6" w:rsidRPr="000922F9">
        <w:rPr>
          <w:bCs w:val="0"/>
          <w:sz w:val="24"/>
          <w:szCs w:val="24"/>
        </w:rPr>
        <w:t xml:space="preserve">раздел </w:t>
      </w:r>
      <w:r w:rsidR="007F1742" w:rsidRPr="000922F9">
        <w:rPr>
          <w:bCs w:val="0"/>
          <w:sz w:val="24"/>
          <w:szCs w:val="24"/>
        </w:rPr>
        <w:fldChar w:fldCharType="begin"/>
      </w:r>
      <w:r w:rsidR="00BF60B6" w:rsidRPr="000922F9">
        <w:rPr>
          <w:bCs w:val="0"/>
          <w:sz w:val="24"/>
          <w:szCs w:val="24"/>
        </w:rPr>
        <w:instrText xml:space="preserve"> REF _Ref55336310 \r \h </w:instrText>
      </w:r>
      <w:r w:rsidR="007F443D" w:rsidRPr="000922F9">
        <w:rPr>
          <w:bCs w:val="0"/>
          <w:sz w:val="24"/>
          <w:szCs w:val="24"/>
        </w:rPr>
        <w:instrText xml:space="preserve"> \* MERGEFORMAT </w:instrText>
      </w:r>
      <w:r w:rsidR="007F1742" w:rsidRPr="000922F9">
        <w:rPr>
          <w:bCs w:val="0"/>
          <w:sz w:val="24"/>
          <w:szCs w:val="24"/>
        </w:rPr>
      </w:r>
      <w:r w:rsidR="007F1742" w:rsidRPr="000922F9">
        <w:rPr>
          <w:bCs w:val="0"/>
          <w:sz w:val="24"/>
          <w:szCs w:val="24"/>
        </w:rPr>
        <w:fldChar w:fldCharType="separate"/>
      </w:r>
      <w:r w:rsidR="001A7C23" w:rsidRPr="000922F9">
        <w:rPr>
          <w:bCs w:val="0"/>
          <w:sz w:val="24"/>
          <w:szCs w:val="24"/>
        </w:rPr>
        <w:t>5.1</w:t>
      </w:r>
      <w:r w:rsidR="007F1742" w:rsidRPr="000922F9">
        <w:rPr>
          <w:bCs w:val="0"/>
          <w:sz w:val="24"/>
          <w:szCs w:val="24"/>
        </w:rPr>
        <w:fldChar w:fldCharType="end"/>
      </w:r>
      <w:r w:rsidR="00BF60B6" w:rsidRPr="000922F9">
        <w:rPr>
          <w:bCs w:val="0"/>
          <w:sz w:val="24"/>
          <w:szCs w:val="24"/>
          <w:lang w:eastAsia="ru-RU"/>
        </w:rPr>
        <w:t>)</w:t>
      </w:r>
      <w:r w:rsidR="00BF60B6" w:rsidRPr="000922F9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 w:rsidRPr="000922F9">
        <w:rPr>
          <w:bCs w:val="0"/>
          <w:sz w:val="24"/>
          <w:szCs w:val="24"/>
        </w:rPr>
        <w:t>ком на</w:t>
      </w:r>
      <w:r w:rsidR="00EF1023" w:rsidRPr="007F443D">
        <w:rPr>
          <w:bCs w:val="0"/>
          <w:sz w:val="24"/>
          <w:szCs w:val="24"/>
        </w:rPr>
        <w:t xml:space="preserve"> «котировочной доске</w:t>
      </w:r>
      <w:r w:rsidR="00EF1023">
        <w:rPr>
          <w:bCs w:val="0"/>
          <w:sz w:val="24"/>
          <w:szCs w:val="24"/>
        </w:rPr>
        <w:t>» ЭТП</w:t>
      </w:r>
      <w:r w:rsidR="00717F60" w:rsidRPr="00BF60B6">
        <w:rPr>
          <w:bCs w:val="0"/>
          <w:sz w:val="24"/>
          <w:szCs w:val="24"/>
        </w:rPr>
        <w:t>.</w:t>
      </w:r>
      <w:bookmarkEnd w:id="43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115077798"/>
      <w:bookmarkStart w:id="435" w:name="_Toc439323708"/>
      <w:bookmarkStart w:id="436" w:name="_Toc440361342"/>
      <w:bookmarkStart w:id="437" w:name="_Toc440376097"/>
      <w:bookmarkStart w:id="438" w:name="_Toc440376224"/>
      <w:bookmarkStart w:id="439" w:name="_Toc440382489"/>
      <w:bookmarkStart w:id="440" w:name="_Toc440447159"/>
      <w:bookmarkStart w:id="441" w:name="_Toc440620839"/>
      <w:bookmarkStart w:id="442" w:name="_Toc440631474"/>
      <w:bookmarkStart w:id="443" w:name="_Toc440875714"/>
      <w:bookmarkStart w:id="444" w:name="_Toc441131738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bookmarkEnd w:id="421"/>
    <w:p w:rsidR="00717F60" w:rsidRPr="00F2140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Подача Участником Заявки в письменной</w:t>
      </w:r>
      <w:r w:rsidR="009D0FB4">
        <w:rPr>
          <w:bCs w:val="0"/>
          <w:sz w:val="24"/>
          <w:szCs w:val="24"/>
        </w:rPr>
        <w:t xml:space="preserve"> </w:t>
      </w:r>
      <w:r w:rsidR="009D0FB4" w:rsidRPr="006803F2">
        <w:rPr>
          <w:sz w:val="24"/>
          <w:szCs w:val="24"/>
        </w:rPr>
        <w:t>(бумажной)</w:t>
      </w:r>
      <w:r w:rsidRPr="00F21407">
        <w:rPr>
          <w:bCs w:val="0"/>
          <w:sz w:val="24"/>
          <w:szCs w:val="24"/>
        </w:rPr>
        <w:t xml:space="preserve"> форме не предусмотрена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804BE0">
        <w:fldChar w:fldCharType="begin"/>
      </w:r>
      <w:r w:rsidR="00804BE0">
        <w:instrText xml:space="preserve"> REF _Ref306005578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3.3.8.3</w:t>
      </w:r>
      <w:r w:rsidR="00804BE0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804BE0">
        <w:lastRenderedPageBreak/>
        <w:fldChar w:fldCharType="begin"/>
      </w:r>
      <w:r w:rsidR="00804BE0">
        <w:instrText xml:space="preserve"> REF _Ref441574649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5.18</w:t>
      </w:r>
      <w:r w:rsidR="00804BE0">
        <w:fldChar w:fldCharType="end"/>
      </w:r>
      <w:r w:rsidRPr="00F21407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5" w:name="_Ref303683883"/>
      <w:bookmarkStart w:id="446" w:name="_Toc44113173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45"/>
      <w:bookmarkEnd w:id="446"/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47" w:name="_Ref305973250"/>
      <w:bookmarkStart w:id="448" w:name="_Toc441131740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804BE0">
        <w:fldChar w:fldCharType="begin"/>
      </w:r>
      <w:r w:rsidR="00804BE0">
        <w:instrText xml:space="preserve"> REF _Ref440289953 \r \h  \* MERGEFORMAT </w:instrText>
      </w:r>
      <w:r w:rsidR="00804BE0">
        <w:fldChar w:fldCharType="separate"/>
      </w:r>
      <w:r w:rsidRPr="001A7C23">
        <w:rPr>
          <w:bCs w:val="0"/>
          <w:sz w:val="24"/>
          <w:szCs w:val="24"/>
        </w:rPr>
        <w:t>3.4.1.3</w:t>
      </w:r>
      <w:r w:rsidR="00804BE0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04BE0">
        <w:fldChar w:fldCharType="begin"/>
      </w:r>
      <w:r w:rsidR="00804BE0">
        <w:instrText xml:space="preserve"> REF _Ref440289953 \r \h  \* MERGEFORMAT </w:instrText>
      </w:r>
      <w:r w:rsidR="00804BE0">
        <w:fldChar w:fldCharType="separate"/>
      </w:r>
      <w:r>
        <w:rPr>
          <w:bCs w:val="0"/>
          <w:sz w:val="24"/>
          <w:szCs w:val="24"/>
        </w:rPr>
        <w:t>3.4.1.3</w:t>
      </w:r>
      <w:r w:rsidR="00804BE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04BE0">
        <w:fldChar w:fldCharType="begin"/>
      </w:r>
      <w:r w:rsidR="00804BE0">
        <w:instrText xml:space="preserve"> REF _Ref440289953 \r \h  \* MERGEFORMAT </w:instrText>
      </w:r>
      <w:r w:rsidR="00804BE0">
        <w:fldChar w:fldCharType="separate"/>
      </w:r>
      <w:r w:rsidRPr="001A7C23">
        <w:rPr>
          <w:bCs w:val="0"/>
          <w:sz w:val="24"/>
          <w:szCs w:val="24"/>
        </w:rPr>
        <w:t>3.4.1.3</w:t>
      </w:r>
      <w:r w:rsidR="00804BE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04BE0">
        <w:fldChar w:fldCharType="begin"/>
      </w:r>
      <w:r w:rsidR="00804BE0">
        <w:instrText xml:space="preserve"> REF _Ref55279015 \r \h  \* MERGEFORMAT </w:instrText>
      </w:r>
      <w:r w:rsidR="00804BE0">
        <w:fldChar w:fldCharType="separate"/>
      </w:r>
      <w:r w:rsidRPr="001A7C23">
        <w:rPr>
          <w:sz w:val="24"/>
          <w:szCs w:val="24"/>
        </w:rPr>
        <w:t>3.3.1.6</w:t>
      </w:r>
      <w:r w:rsidR="00804BE0">
        <w:fldChar w:fldCharType="end"/>
      </w:r>
      <w:r w:rsidRPr="00223D18">
        <w:rPr>
          <w:sz w:val="24"/>
          <w:szCs w:val="24"/>
        </w:rPr>
        <w:t xml:space="preserve">, </w:t>
      </w:r>
      <w:r w:rsidR="00804BE0">
        <w:fldChar w:fldCharType="begin"/>
      </w:r>
      <w:r w:rsidR="00804BE0">
        <w:instrText xml:space="preserve"> REF _Ref195087786 \r \h  \* MERGEFORMAT </w:instrText>
      </w:r>
      <w:r w:rsidR="00804BE0">
        <w:fldChar w:fldCharType="separate"/>
      </w:r>
      <w:r w:rsidRPr="001A7C23">
        <w:rPr>
          <w:sz w:val="24"/>
          <w:szCs w:val="24"/>
        </w:rPr>
        <w:t>3.3.1.7</w:t>
      </w:r>
      <w:r w:rsidR="00804BE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47"/>
      <w:bookmarkEnd w:id="44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9" w:name="_Toc439323711"/>
      <w:bookmarkStart w:id="450" w:name="_Toc440361345"/>
      <w:bookmarkStart w:id="451" w:name="_Toc440376100"/>
      <w:bookmarkStart w:id="452" w:name="_Toc440376227"/>
      <w:bookmarkStart w:id="453" w:name="_Toc440382492"/>
      <w:bookmarkStart w:id="454" w:name="_Toc440447162"/>
      <w:bookmarkStart w:id="455" w:name="_Toc440620842"/>
      <w:bookmarkStart w:id="456" w:name="_Toc440631477"/>
      <w:bookmarkStart w:id="457" w:name="_Toc440875717"/>
      <w:bookmarkStart w:id="458" w:name="_Toc441131741"/>
      <w:r w:rsidRPr="00E71A48">
        <w:rPr>
          <w:szCs w:val="24"/>
        </w:rPr>
        <w:t>Общие положения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04BE0">
        <w:fldChar w:fldCharType="begin"/>
      </w:r>
      <w:r w:rsidR="00804BE0">
        <w:instrText xml:space="preserve"> REF _Ref93089454 \n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3.6.2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04BE0">
        <w:fldChar w:fldCharType="begin"/>
      </w:r>
      <w:r w:rsidR="00804BE0">
        <w:instrText xml:space="preserve"> REF _Ref303670674 \n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3.6.3</w:t>
      </w:r>
      <w:r w:rsidR="00804BE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_Ref306138385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3.6.4</w:t>
      </w:r>
      <w:r w:rsidR="00804BE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93089454"/>
      <w:bookmarkStart w:id="460" w:name="_Toc439323712"/>
      <w:bookmarkStart w:id="461" w:name="_Toc440361346"/>
      <w:bookmarkStart w:id="462" w:name="_Toc440376101"/>
      <w:bookmarkStart w:id="463" w:name="_Toc440376228"/>
      <w:bookmarkStart w:id="464" w:name="_Toc440382493"/>
      <w:bookmarkStart w:id="465" w:name="_Toc440447163"/>
      <w:bookmarkStart w:id="466" w:name="_Toc440620843"/>
      <w:bookmarkStart w:id="467" w:name="_Toc440631478"/>
      <w:bookmarkStart w:id="468" w:name="_Toc440875718"/>
      <w:bookmarkStart w:id="469" w:name="_Toc441131742"/>
      <w:r w:rsidRPr="00E71A48">
        <w:rPr>
          <w:szCs w:val="24"/>
        </w:rPr>
        <w:t>Отборочная стадия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lastRenderedPageBreak/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E312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0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1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470"/>
      <w:bookmarkEnd w:id="471"/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8E312A">
        <w:rPr>
          <w:sz w:val="24"/>
          <w:szCs w:val="24"/>
        </w:rPr>
        <w:t>числе</w:t>
      </w:r>
      <w:proofErr w:type="gramEnd"/>
      <w:r w:rsidRPr="008E312A">
        <w:rPr>
          <w:sz w:val="24"/>
          <w:szCs w:val="24"/>
        </w:rPr>
        <w:t xml:space="preserve"> если Участник (в </w:t>
      </w:r>
      <w:proofErr w:type="spellStart"/>
      <w:r w:rsidRPr="008E312A">
        <w:rPr>
          <w:sz w:val="24"/>
          <w:szCs w:val="24"/>
        </w:rPr>
        <w:t>т.ч</w:t>
      </w:r>
      <w:proofErr w:type="spellEnd"/>
      <w:r w:rsidRPr="008E312A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804BE0">
        <w:fldChar w:fldCharType="begin"/>
      </w:r>
      <w:r w:rsidR="00804BE0">
        <w:instrText xml:space="preserve"> REF _Ref444180906 \r \h  \* MERGEFORMAT </w:instrText>
      </w:r>
      <w:r w:rsidR="00804BE0">
        <w:fldChar w:fldCharType="separate"/>
      </w:r>
      <w:r w:rsidRPr="008E312A">
        <w:rPr>
          <w:sz w:val="24"/>
          <w:szCs w:val="24"/>
        </w:rPr>
        <w:t>5.12</w:t>
      </w:r>
      <w:r w:rsidR="00804BE0">
        <w:fldChar w:fldCharType="end"/>
      </w:r>
      <w:r w:rsidRPr="008E312A">
        <w:rPr>
          <w:sz w:val="24"/>
          <w:szCs w:val="24"/>
        </w:rPr>
        <w:t xml:space="preserve">); 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8E312A">
        <w:rPr>
          <w:sz w:val="24"/>
          <w:szCs w:val="24"/>
        </w:rPr>
        <w:t>соответствии</w:t>
      </w:r>
      <w:proofErr w:type="gramEnd"/>
      <w:r w:rsidRPr="008E312A">
        <w:rPr>
          <w:sz w:val="24"/>
          <w:szCs w:val="24"/>
        </w:rPr>
        <w:t xml:space="preserve"> с п. </w:t>
      </w:r>
      <w:r w:rsidR="00804BE0">
        <w:fldChar w:fldCharType="begin"/>
      </w:r>
      <w:r w:rsidR="00804BE0">
        <w:instrText xml:space="preserve"> REF _Ref306176386 \r \h  \* MERGEFORMAT </w:instrText>
      </w:r>
      <w:r w:rsidR="00804BE0">
        <w:fldChar w:fldCharType="separate"/>
      </w:r>
      <w:r w:rsidRPr="008E312A">
        <w:rPr>
          <w:sz w:val="24"/>
          <w:szCs w:val="24"/>
        </w:rPr>
        <w:t>3.3.14</w:t>
      </w:r>
      <w:r w:rsidR="00804BE0">
        <w:fldChar w:fldCharType="end"/>
      </w:r>
      <w:r w:rsidRPr="008E312A">
        <w:rPr>
          <w:sz w:val="24"/>
          <w:szCs w:val="24"/>
        </w:rPr>
        <w:t>;</w:t>
      </w:r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8E312A">
        <w:rPr>
          <w:sz w:val="24"/>
          <w:szCs w:val="24"/>
        </w:rPr>
        <w:t>документов</w:t>
      </w:r>
      <w:proofErr w:type="gramEnd"/>
      <w:r w:rsidRPr="008E312A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C97A76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04BE0">
        <w:fldChar w:fldCharType="begin"/>
      </w:r>
      <w:r w:rsidR="00804BE0">
        <w:instrText xml:space="preserve"> REF _Ref306176386 \r \h  \* MERGEFORMAT </w:instrText>
      </w:r>
      <w:r w:rsidR="00804BE0">
        <w:fldChar w:fldCharType="separate"/>
      </w:r>
      <w:r w:rsidR="001A7C23" w:rsidRPr="001A7C23">
        <w:rPr>
          <w:sz w:val="24"/>
          <w:szCs w:val="24"/>
        </w:rPr>
        <w:t>3.3.14</w:t>
      </w:r>
      <w:r w:rsidR="00804BE0">
        <w:fldChar w:fldCharType="end"/>
      </w:r>
      <w:r w:rsidR="001B5C3E">
        <w:rPr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2" w:name="_Ref303670674"/>
      <w:bookmarkStart w:id="473" w:name="_Toc439323713"/>
      <w:bookmarkStart w:id="474" w:name="_Toc440361347"/>
      <w:bookmarkStart w:id="475" w:name="_Toc440376102"/>
      <w:bookmarkStart w:id="476" w:name="_Toc440376229"/>
      <w:bookmarkStart w:id="477" w:name="_Toc440382494"/>
      <w:bookmarkStart w:id="478" w:name="_Toc440447164"/>
      <w:bookmarkStart w:id="479" w:name="_Toc440620844"/>
      <w:bookmarkStart w:id="480" w:name="_Toc440631479"/>
      <w:bookmarkStart w:id="481" w:name="_Toc440875719"/>
      <w:bookmarkStart w:id="482" w:name="_Toc441131743"/>
      <w:r w:rsidRPr="00E71A48">
        <w:rPr>
          <w:szCs w:val="24"/>
        </w:rPr>
        <w:lastRenderedPageBreak/>
        <w:t>Проведение переговоров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306138385"/>
      <w:bookmarkStart w:id="484" w:name="_Toc439323714"/>
      <w:bookmarkStart w:id="485" w:name="_Toc440361348"/>
      <w:bookmarkStart w:id="486" w:name="_Toc440376103"/>
      <w:bookmarkStart w:id="487" w:name="_Toc440376230"/>
      <w:bookmarkStart w:id="488" w:name="_Toc440382495"/>
      <w:bookmarkStart w:id="489" w:name="_Toc440447165"/>
      <w:bookmarkStart w:id="490" w:name="_Toc440620845"/>
      <w:bookmarkStart w:id="491" w:name="_Toc440631480"/>
      <w:bookmarkStart w:id="492" w:name="_Toc440875720"/>
      <w:bookmarkStart w:id="493" w:name="_Toc441131744"/>
      <w:r w:rsidRPr="00E71A48">
        <w:rPr>
          <w:szCs w:val="24"/>
        </w:rPr>
        <w:t>Оценочная стадия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94" w:name="_Ref303250967"/>
      <w:bookmarkStart w:id="495" w:name="_Toc305697378"/>
      <w:bookmarkStart w:id="496" w:name="_Toc441131745"/>
      <w:bookmarkStart w:id="49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94"/>
      <w:bookmarkEnd w:id="495"/>
      <w:bookmarkEnd w:id="496"/>
      <w:r w:rsidRPr="00E71A48">
        <w:t xml:space="preserve"> </w:t>
      </w:r>
    </w:p>
    <w:bookmarkEnd w:id="497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</w:t>
      </w:r>
      <w:r w:rsidR="001B5C3E">
        <w:rPr>
          <w:sz w:val="24"/>
          <w:szCs w:val="24"/>
          <w:lang w:eastAsia="ru-RU"/>
        </w:rPr>
        <w:t>ния первоначальной, указанной в</w:t>
      </w:r>
      <w:r w:rsidRPr="001F4040">
        <w:rPr>
          <w:sz w:val="24"/>
          <w:szCs w:val="24"/>
          <w:lang w:eastAsia="ru-RU"/>
        </w:rPr>
        <w:t xml:space="preserve">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8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498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99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</w:t>
      </w:r>
      <w:r w:rsidRPr="00E71A48">
        <w:rPr>
          <w:iCs/>
          <w:sz w:val="24"/>
          <w:szCs w:val="24"/>
          <w:lang w:eastAsia="ru-RU"/>
        </w:rPr>
        <w:lastRenderedPageBreak/>
        <w:t xml:space="preserve">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</w:t>
      </w:r>
      <w:proofErr w:type="gramStart"/>
      <w:r w:rsidRPr="00E71A48">
        <w:rPr>
          <w:iCs/>
          <w:sz w:val="24"/>
          <w:szCs w:val="24"/>
          <w:lang w:eastAsia="ru-RU"/>
        </w:rPr>
        <w:t>случае</w:t>
      </w:r>
      <w:proofErr w:type="gramEnd"/>
      <w:r w:rsidRPr="00E71A48">
        <w:rPr>
          <w:iCs/>
          <w:sz w:val="24"/>
          <w:szCs w:val="24"/>
          <w:lang w:eastAsia="ru-RU"/>
        </w:rPr>
        <w:t xml:space="preserve">,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04BE0">
        <w:fldChar w:fldCharType="begin"/>
      </w:r>
      <w:r w:rsidR="00804BE0">
        <w:instrText xml:space="preserve"> REF _Ref306352987 \r \h  \* MERGEFORMAT </w:instrText>
      </w:r>
      <w:r w:rsidR="00804BE0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3.7.3</w:t>
      </w:r>
      <w:r w:rsidR="00804BE0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804BE0">
        <w:fldChar w:fldCharType="begin"/>
      </w:r>
      <w:r w:rsidR="00804BE0">
        <w:instrText xml:space="preserve"> REF _Ref306353005 \r \h  \* MERGEFORMAT </w:instrText>
      </w:r>
      <w:r w:rsidR="00804BE0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3.7.5</w:t>
      </w:r>
      <w:r w:rsidR="00804BE0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C97A76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C97A76" w:rsidRPr="00C97A76">
        <w:rPr>
          <w:sz w:val="24"/>
          <w:szCs w:val="24"/>
          <w:lang w:eastAsia="ru-RU"/>
        </w:rPr>
        <w:t xml:space="preserve"> </w:t>
      </w:r>
      <w:r w:rsidR="00C97A76" w:rsidRPr="00C97A7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97A76">
        <w:rPr>
          <w:sz w:val="24"/>
          <w:szCs w:val="24"/>
          <w:lang w:eastAsia="ru-RU"/>
        </w:rPr>
        <w:t>. Изменение</w:t>
      </w:r>
      <w:r w:rsidR="00F15392" w:rsidRPr="00E71A48">
        <w:rPr>
          <w:sz w:val="24"/>
          <w:szCs w:val="24"/>
          <w:lang w:eastAsia="ru-RU"/>
        </w:rPr>
        <w:t xml:space="preserve"> цены в сторону снижения не должно повлечь за собой изменение иных условий </w:t>
      </w:r>
      <w:r w:rsidR="004B5EB3"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0" w:name="_Ref303681924"/>
      <w:bookmarkStart w:id="501" w:name="_Ref303683914"/>
      <w:bookmarkStart w:id="502" w:name="_Toc441131746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0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4" w:name="_Ref303251044"/>
      <w:bookmarkStart w:id="505" w:name="_Toc441131747"/>
      <w:bookmarkStart w:id="50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504"/>
      <w:bookmarkEnd w:id="50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0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0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0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0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50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303683929"/>
      <w:bookmarkStart w:id="511" w:name="_Toc44113174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06"/>
      <w:bookmarkEnd w:id="510"/>
      <w:bookmarkEnd w:id="511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12" w:name="_Ref294695403"/>
      <w:bookmarkStart w:id="51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12"/>
      <w:bookmarkEnd w:id="51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1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1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804BE0">
        <w:fldChar w:fldCharType="begin"/>
      </w:r>
      <w:r w:rsidR="00804BE0">
        <w:instrText xml:space="preserve"> REF _Ref294695546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 xml:space="preserve"> 1.2.6 </w:t>
      </w:r>
      <w:r w:rsidR="00804BE0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_Ref294695403 \n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3.10.3</w:t>
      </w:r>
      <w:r w:rsidR="00804BE0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E71A48">
        <w:rPr>
          <w:bCs w:val="0"/>
          <w:sz w:val="24"/>
          <w:szCs w:val="24"/>
        </w:rPr>
        <w:lastRenderedPageBreak/>
        <w:t>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04BE0">
        <w:fldChar w:fldCharType="begin"/>
      </w:r>
      <w:r w:rsidR="00804BE0">
        <w:instrText xml:space="preserve"> REF _Ref305979053 \r \h  \* MERGEFORMAT </w:instrText>
      </w:r>
      <w:r w:rsidR="00804BE0">
        <w:fldChar w:fldCharType="separate"/>
      </w:r>
      <w:r w:rsidR="001A7C23" w:rsidRPr="001A7C23">
        <w:rPr>
          <w:bCs w:val="0"/>
          <w:sz w:val="24"/>
          <w:szCs w:val="24"/>
        </w:rPr>
        <w:t>3.10.4</w:t>
      </w:r>
      <w:r w:rsidR="00804BE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1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16" w:name="_Toc181693189"/>
      <w:bookmarkStart w:id="517" w:name="_Ref190680463"/>
      <w:bookmarkStart w:id="518" w:name="_Ref306140410"/>
      <w:bookmarkStart w:id="519" w:name="_Ref306142159"/>
      <w:bookmarkStart w:id="520" w:name="_Toc441131749"/>
      <w:bookmarkStart w:id="521" w:name="_Ref303102866"/>
      <w:bookmarkStart w:id="522" w:name="_Toc305835589"/>
      <w:bookmarkStart w:id="523" w:name="_Ref303683952"/>
      <w:bookmarkStart w:id="524" w:name="__RefNumPara__840_922829174"/>
      <w:bookmarkEnd w:id="515"/>
      <w:r w:rsidRPr="00414CAF">
        <w:t xml:space="preserve">Обеспечение исполнения обязательств </w:t>
      </w:r>
      <w:r w:rsidR="000E5003">
        <w:t>Подрядчика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16"/>
      <w:bookmarkEnd w:id="517"/>
      <w:bookmarkEnd w:id="518"/>
      <w:bookmarkEnd w:id="519"/>
      <w:bookmarkEnd w:id="520"/>
      <w:r w:rsidRPr="00414CAF">
        <w:t xml:space="preserve"> </w:t>
      </w:r>
      <w:bookmarkEnd w:id="521"/>
      <w:bookmarkEnd w:id="522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0E5003">
        <w:rPr>
          <w:sz w:val="24"/>
          <w:szCs w:val="24"/>
        </w:rPr>
        <w:t>Подрядчика</w:t>
      </w:r>
      <w:r w:rsidRPr="00C12FA4">
        <w:rPr>
          <w:sz w:val="24"/>
          <w:szCs w:val="24"/>
        </w:rPr>
        <w:t xml:space="preserve"> по Договору, помимо указанного в </w:t>
      </w:r>
      <w:proofErr w:type="gramStart"/>
      <w:r w:rsidR="005818B2">
        <w:rPr>
          <w:sz w:val="24"/>
          <w:szCs w:val="24"/>
        </w:rPr>
        <w:t>проекте</w:t>
      </w:r>
      <w:proofErr w:type="gramEnd"/>
      <w:r w:rsidR="005818B2">
        <w:rPr>
          <w:sz w:val="24"/>
          <w:szCs w:val="24"/>
        </w:rPr>
        <w:t xml:space="preserve">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7F174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7F174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414CAF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525" w:name="_Ref303694483"/>
      <w:bookmarkStart w:id="526" w:name="_Toc305835590"/>
      <w:bookmarkStart w:id="527" w:name="_Ref306140451"/>
      <w:r w:rsidRPr="00414CAF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525"/>
      <w:bookmarkEnd w:id="526"/>
      <w:r w:rsidRPr="00414CAF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527"/>
    </w:p>
    <w:bookmarkEnd w:id="523"/>
    <w:p w:rsidR="00ED5C7C" w:rsidRPr="00E963D9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04BE0">
        <w:fldChar w:fldCharType="begin"/>
      </w:r>
      <w:r w:rsidR="00804BE0">
        <w:instrText xml:space="preserve"> REF _Ref191386085 \r \h  \* MERGEFORMAT </w:instrText>
      </w:r>
      <w:r w:rsidR="00804BE0">
        <w:fldChar w:fldCharType="separate"/>
      </w:r>
      <w:r w:rsidR="001A7C23" w:rsidRPr="001A7C23">
        <w:rPr>
          <w:iCs/>
          <w:sz w:val="24"/>
          <w:szCs w:val="24"/>
        </w:rPr>
        <w:t>1.1.1</w:t>
      </w:r>
      <w:r w:rsidR="00804BE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1B5C3E">
        <w:rPr>
          <w:bCs w:val="0"/>
          <w:sz w:val="24"/>
          <w:szCs w:val="24"/>
          <w:lang w:eastAsia="ru-RU"/>
        </w:rPr>
        <w:t xml:space="preserve"> </w:t>
      </w:r>
      <w:r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28" w:name="_Ref440270568"/>
      <w:bookmarkStart w:id="529" w:name="_Ref440274159"/>
      <w:bookmarkStart w:id="530" w:name="_Ref440292555"/>
      <w:bookmarkStart w:id="531" w:name="_Ref440292779"/>
      <w:bookmarkStart w:id="532" w:name="_Toc441131750"/>
      <w:r>
        <w:rPr>
          <w:szCs w:val="24"/>
        </w:rPr>
        <w:lastRenderedPageBreak/>
        <w:t>Техническая часть</w:t>
      </w:r>
      <w:bookmarkEnd w:id="528"/>
      <w:bookmarkEnd w:id="529"/>
      <w:bookmarkEnd w:id="530"/>
      <w:bookmarkEnd w:id="531"/>
      <w:bookmarkEnd w:id="53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33" w:name="_Toc176064097"/>
      <w:bookmarkStart w:id="534" w:name="_Toc176338525"/>
      <w:bookmarkStart w:id="535" w:name="_Toc180399753"/>
      <w:bookmarkStart w:id="536" w:name="_Toc189457101"/>
      <w:bookmarkStart w:id="537" w:name="_Toc189461737"/>
      <w:bookmarkStart w:id="538" w:name="_Toc189462011"/>
      <w:bookmarkStart w:id="539" w:name="_Toc191273610"/>
      <w:bookmarkStart w:id="540" w:name="_Toc423421726"/>
      <w:bookmarkStart w:id="541" w:name="_Toc441131751"/>
      <w:bookmarkStart w:id="542" w:name="_Toc167189319"/>
      <w:bookmarkStart w:id="543" w:name="_Toc168725254"/>
      <w:r w:rsidRPr="00C12FA4">
        <w:t xml:space="preserve">Перечень, объемы и характеристики 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r w:rsidR="00C3704B">
        <w:t xml:space="preserve">закупаемых </w:t>
      </w:r>
      <w:r w:rsidR="00CD1816">
        <w:t>работ</w:t>
      </w:r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4" w:name="_Toc439166311"/>
      <w:bookmarkStart w:id="545" w:name="_Toc439170659"/>
      <w:bookmarkStart w:id="546" w:name="_Toc439172761"/>
      <w:bookmarkStart w:id="547" w:name="_Toc439173205"/>
      <w:bookmarkStart w:id="548" w:name="_Toc439238199"/>
      <w:bookmarkStart w:id="549" w:name="_Toc439252751"/>
      <w:bookmarkStart w:id="550" w:name="_Toc439323609"/>
      <w:bookmarkStart w:id="551" w:name="_Toc439323725"/>
      <w:bookmarkStart w:id="552" w:name="_Toc440361359"/>
      <w:bookmarkStart w:id="553" w:name="_Toc440376114"/>
      <w:bookmarkStart w:id="554" w:name="_Toc440376241"/>
      <w:bookmarkStart w:id="555" w:name="_Toc440382503"/>
      <w:bookmarkStart w:id="556" w:name="_Toc440447173"/>
      <w:bookmarkStart w:id="557" w:name="_Toc440620853"/>
      <w:bookmarkStart w:id="558" w:name="_Toc440631488"/>
      <w:bookmarkStart w:id="559" w:name="_Toc440875728"/>
      <w:bookmarkStart w:id="560" w:name="_Toc4411317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D35213">
        <w:rPr>
          <w:b w:val="0"/>
          <w:szCs w:val="24"/>
        </w:rPr>
        <w:t xml:space="preserve"> </w:t>
      </w:r>
      <w:r w:rsidR="00A154B7" w:rsidRPr="00D35213">
        <w:rPr>
          <w:b w:val="0"/>
          <w:szCs w:val="24"/>
        </w:rPr>
        <w:t xml:space="preserve">по Лоту №1 (подраздел </w:t>
      </w:r>
      <w:r w:rsidR="007F1742" w:rsidRPr="00D35213">
        <w:rPr>
          <w:b w:val="0"/>
          <w:szCs w:val="24"/>
        </w:rPr>
        <w:fldChar w:fldCharType="begin"/>
      </w:r>
      <w:r w:rsidR="00A154B7" w:rsidRPr="00D35213">
        <w:rPr>
          <w:b w:val="0"/>
          <w:szCs w:val="24"/>
        </w:rPr>
        <w:instrText xml:space="preserve"> REF _Ref440275279 \r \h </w:instrText>
      </w:r>
      <w:r w:rsidR="00D35213">
        <w:rPr>
          <w:b w:val="0"/>
          <w:szCs w:val="24"/>
        </w:rPr>
        <w:instrText xml:space="preserve"> \* MERGEFORMAT </w:instrText>
      </w:r>
      <w:r w:rsidR="007F1742" w:rsidRPr="00D35213">
        <w:rPr>
          <w:b w:val="0"/>
          <w:szCs w:val="24"/>
        </w:rPr>
      </w:r>
      <w:r w:rsidR="007F1742" w:rsidRPr="00D35213">
        <w:rPr>
          <w:b w:val="0"/>
          <w:szCs w:val="24"/>
        </w:rPr>
        <w:fldChar w:fldCharType="separate"/>
      </w:r>
      <w:r w:rsidR="001A7C23" w:rsidRPr="00D35213">
        <w:rPr>
          <w:b w:val="0"/>
          <w:szCs w:val="24"/>
        </w:rPr>
        <w:t>1.1.4</w:t>
      </w:r>
      <w:r w:rsidR="007F1742" w:rsidRPr="00D35213">
        <w:rPr>
          <w:b w:val="0"/>
          <w:szCs w:val="24"/>
        </w:rPr>
        <w:fldChar w:fldCharType="end"/>
      </w:r>
      <w:r w:rsidR="00A154B7" w:rsidRPr="00D35213">
        <w:rPr>
          <w:b w:val="0"/>
          <w:szCs w:val="24"/>
        </w:rPr>
        <w:t>)</w:t>
      </w:r>
      <w:r w:rsidRPr="00D35213">
        <w:rPr>
          <w:b w:val="0"/>
          <w:szCs w:val="24"/>
        </w:rPr>
        <w:t xml:space="preserve"> изложен</w:t>
      </w:r>
      <w:r w:rsidR="007F443D">
        <w:rPr>
          <w:b w:val="0"/>
          <w:szCs w:val="24"/>
        </w:rPr>
        <w:t>о</w:t>
      </w:r>
      <w:r w:rsidRPr="00D35213">
        <w:rPr>
          <w:b w:val="0"/>
          <w:szCs w:val="24"/>
        </w:rPr>
        <w:t xml:space="preserve"> в </w:t>
      </w:r>
      <w:proofErr w:type="gramStart"/>
      <w:r w:rsidRPr="00D35213">
        <w:rPr>
          <w:b w:val="0"/>
          <w:szCs w:val="24"/>
        </w:rPr>
        <w:t>Приложении</w:t>
      </w:r>
      <w:proofErr w:type="gramEnd"/>
      <w:r w:rsidRPr="00D35213">
        <w:rPr>
          <w:b w:val="0"/>
          <w:szCs w:val="24"/>
        </w:rPr>
        <w:t xml:space="preserve"> №1, которое является неотъемлемым</w:t>
      </w:r>
      <w:r w:rsidRPr="003803A7">
        <w:rPr>
          <w:b w:val="0"/>
          <w:szCs w:val="24"/>
        </w:rPr>
        <w:t xml:space="preserve">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2B5044" w:rsidRPr="003803A7" w:rsidRDefault="002B5044" w:rsidP="0021751A">
      <w:pPr>
        <w:pStyle w:val="2"/>
        <w:ind w:left="1701" w:hanging="1134"/>
      </w:pPr>
      <w:bookmarkStart w:id="561" w:name="_Ref194832984"/>
      <w:bookmarkStart w:id="562" w:name="_Ref197686508"/>
      <w:bookmarkStart w:id="563" w:name="_Toc423421727"/>
      <w:bookmarkStart w:id="564" w:name="_Toc441131753"/>
      <w:r w:rsidRPr="003803A7">
        <w:t xml:space="preserve">Требование к </w:t>
      </w:r>
      <w:bookmarkEnd w:id="561"/>
      <w:bookmarkEnd w:id="562"/>
      <w:bookmarkEnd w:id="563"/>
      <w:r w:rsidR="00C3704B">
        <w:t xml:space="preserve">закупаемым </w:t>
      </w:r>
      <w:r w:rsidR="00CD1816">
        <w:t>работам</w:t>
      </w:r>
      <w:bookmarkEnd w:id="56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5" w:name="_Toc439166314"/>
      <w:bookmarkStart w:id="566" w:name="_Toc439170662"/>
      <w:bookmarkStart w:id="567" w:name="_Toc439172764"/>
      <w:bookmarkStart w:id="568" w:name="_Toc439173208"/>
      <w:bookmarkStart w:id="569" w:name="_Toc439238202"/>
      <w:bookmarkStart w:id="570" w:name="_Toc439252754"/>
      <w:bookmarkStart w:id="571" w:name="_Toc439323612"/>
      <w:bookmarkStart w:id="572" w:name="_Toc439323728"/>
      <w:bookmarkStart w:id="573" w:name="_Toc440361362"/>
      <w:bookmarkStart w:id="574" w:name="_Toc440376117"/>
      <w:bookmarkStart w:id="575" w:name="_Toc440376244"/>
      <w:bookmarkStart w:id="576" w:name="_Toc440382505"/>
      <w:bookmarkStart w:id="577" w:name="_Toc440447175"/>
      <w:bookmarkStart w:id="578" w:name="_Toc440620855"/>
      <w:bookmarkStart w:id="579" w:name="_Toc440631490"/>
      <w:bookmarkStart w:id="580" w:name="_Toc440875730"/>
      <w:bookmarkStart w:id="581" w:name="_Toc441131754"/>
      <w:bookmarkStart w:id="582" w:name="_Ref194833053"/>
      <w:bookmarkStart w:id="583" w:name="_Ref223496951"/>
      <w:bookmarkStart w:id="58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bookmarkEnd w:id="542"/>
    <w:bookmarkEnd w:id="543"/>
    <w:bookmarkEnd w:id="582"/>
    <w:bookmarkEnd w:id="583"/>
    <w:bookmarkEnd w:id="584"/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524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85" w:name="_Ref440270602"/>
      <w:bookmarkStart w:id="586" w:name="_Toc441131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85"/>
      <w:bookmarkEnd w:id="58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87" w:name="_Ref55336310"/>
      <w:bookmarkStart w:id="588" w:name="_Toc57314672"/>
      <w:bookmarkStart w:id="589" w:name="_Toc69728986"/>
      <w:bookmarkStart w:id="590" w:name="_Toc98253919"/>
      <w:bookmarkStart w:id="591" w:name="_Toc165173847"/>
      <w:bookmarkStart w:id="592" w:name="_Toc423423667"/>
      <w:bookmarkStart w:id="593" w:name="_Toc441131756"/>
      <w:r w:rsidRPr="00F647F7">
        <w:t xml:space="preserve">Письмо о подаче оферты </w:t>
      </w:r>
      <w:bookmarkStart w:id="594" w:name="_Ref22846535"/>
      <w:r w:rsidRPr="00F647F7">
        <w:t>(</w:t>
      </w:r>
      <w:bookmarkEnd w:id="59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87"/>
      <w:bookmarkEnd w:id="588"/>
      <w:bookmarkEnd w:id="589"/>
      <w:bookmarkEnd w:id="590"/>
      <w:bookmarkEnd w:id="591"/>
      <w:bookmarkEnd w:id="592"/>
      <w:bookmarkEnd w:id="593"/>
    </w:p>
    <w:p w:rsidR="004F4D80" w:rsidRPr="00C236C0" w:rsidRDefault="004F4D80" w:rsidP="004F4D80">
      <w:pPr>
        <w:pStyle w:val="3"/>
        <w:rPr>
          <w:szCs w:val="24"/>
        </w:rPr>
      </w:pPr>
      <w:bookmarkStart w:id="595" w:name="_Toc98253920"/>
      <w:bookmarkStart w:id="596" w:name="_Toc157248174"/>
      <w:bookmarkStart w:id="597" w:name="_Toc157496543"/>
      <w:bookmarkStart w:id="598" w:name="_Toc158206082"/>
      <w:bookmarkStart w:id="599" w:name="_Toc164057767"/>
      <w:bookmarkStart w:id="600" w:name="_Toc164137117"/>
      <w:bookmarkStart w:id="601" w:name="_Toc164161277"/>
      <w:bookmarkStart w:id="602" w:name="_Toc165173848"/>
      <w:bookmarkStart w:id="603" w:name="_Toc439170673"/>
      <w:bookmarkStart w:id="604" w:name="_Toc439172775"/>
      <w:bookmarkStart w:id="605" w:name="_Toc439173219"/>
      <w:bookmarkStart w:id="606" w:name="_Toc439238213"/>
      <w:bookmarkStart w:id="607" w:name="_Toc440361369"/>
      <w:bookmarkStart w:id="608" w:name="_Toc440376124"/>
      <w:bookmarkStart w:id="609" w:name="_Toc441131757"/>
      <w:r w:rsidRPr="00C236C0">
        <w:rPr>
          <w:szCs w:val="24"/>
        </w:rPr>
        <w:t>Форма письма о подаче оферты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1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Default="004F4D80" w:rsidP="007F443D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предлагает заключить </w:t>
      </w:r>
      <w:r w:rsidR="007F443D">
        <w:rPr>
          <w:sz w:val="24"/>
          <w:szCs w:val="24"/>
        </w:rPr>
        <w:t xml:space="preserve">Договор </w:t>
      </w:r>
      <w:r w:rsidR="007F443D" w:rsidRPr="0087487F">
        <w:rPr>
          <w:sz w:val="24"/>
          <w:szCs w:val="24"/>
        </w:rPr>
        <w:t xml:space="preserve">на выполнение СМР по оснащению объектов электросетевого комплекса системами видеонаблюдения (ПС 110/35/10 Светотехника, ПС 110/35/10 Гагарин, ПС 110/35/10 Знаменка, ПС 110/35/10 Починок, </w:t>
      </w:r>
      <w:proofErr w:type="spellStart"/>
      <w:r w:rsidR="007F443D" w:rsidRPr="0087487F">
        <w:rPr>
          <w:sz w:val="24"/>
          <w:szCs w:val="24"/>
        </w:rPr>
        <w:t>Руднянский</w:t>
      </w:r>
      <w:proofErr w:type="spellEnd"/>
      <w:r w:rsidR="007F443D" w:rsidRPr="0087487F">
        <w:rPr>
          <w:sz w:val="24"/>
          <w:szCs w:val="24"/>
        </w:rPr>
        <w:t xml:space="preserve"> РЭС) для нужд ПАО «МРСК Центра» (филиала «Смоленскэнерго»)</w:t>
      </w:r>
      <w:r w:rsidR="007F443D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>, Сводной таблицей стоимости</w:t>
      </w:r>
      <w:proofErr w:type="gramEnd"/>
      <w:r w:rsidR="00975C64" w:rsidRPr="00975C64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</w:p>
    <w:p w:rsidR="007F443D" w:rsidRPr="00ED3D2A" w:rsidRDefault="007F443D" w:rsidP="007F443D">
      <w:pPr>
        <w:spacing w:line="240" w:lineRule="auto"/>
        <w:ind w:firstLine="0"/>
        <w:rPr>
          <w:sz w:val="24"/>
          <w:szCs w:val="24"/>
        </w:rPr>
      </w:pP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="001B5C3E">
              <w:rPr>
                <w:rStyle w:val="aa"/>
                <w:b w:val="0"/>
              </w:rPr>
              <w:t>(указывается номер и название</w:t>
            </w:r>
            <w:r w:rsidRPr="001361CC">
              <w:rPr>
                <w:rStyle w:val="aa"/>
                <w:b w:val="0"/>
              </w:rPr>
              <w:t xml:space="preserve">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</w:t>
      </w:r>
      <w:r w:rsidR="001B5C3E">
        <w:rPr>
          <w:sz w:val="24"/>
          <w:szCs w:val="24"/>
        </w:rPr>
        <w:t xml:space="preserve">телем/участником, предложившим </w:t>
      </w:r>
      <w:r w:rsidRPr="00414CAF">
        <w:rPr>
          <w:sz w:val="24"/>
          <w:szCs w:val="24"/>
        </w:rPr>
        <w:t>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</w:t>
      </w:r>
      <w:r w:rsidR="001B5C3E">
        <w:rPr>
          <w:sz w:val="24"/>
          <w:szCs w:val="24"/>
        </w:rPr>
        <w:t xml:space="preserve"> находится</w:t>
      </w:r>
      <w:r w:rsidRPr="00414CAF">
        <w:rPr>
          <w:sz w:val="24"/>
          <w:szCs w:val="24"/>
        </w:rPr>
        <w:t xml:space="preserve">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="001B5C3E">
        <w:rPr>
          <w:sz w:val="24"/>
          <w:szCs w:val="24"/>
        </w:rPr>
        <w:t xml:space="preserve">) </w:t>
      </w:r>
      <w:r w:rsidRPr="00414CAF">
        <w:rPr>
          <w:sz w:val="24"/>
          <w:szCs w:val="24"/>
        </w:rPr>
        <w:t>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</w:t>
      </w:r>
      <w:r w:rsidR="001B5C3E">
        <w:rPr>
          <w:sz w:val="24"/>
          <w:szCs w:val="24"/>
        </w:rPr>
        <w:t>ст, экономическая деятельность</w:t>
      </w:r>
      <w:proofErr w:type="gramEnd"/>
      <w:r w:rsidRPr="00414CAF">
        <w:rPr>
          <w:sz w:val="24"/>
          <w:szCs w:val="24"/>
        </w:rPr>
        <w:t xml:space="preserve">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="001B5C3E">
        <w:rPr>
          <w:sz w:val="24"/>
          <w:szCs w:val="24"/>
        </w:rPr>
        <w:t xml:space="preserve">) </w:t>
      </w:r>
      <w:r w:rsidRPr="00414CAF">
        <w:rPr>
          <w:sz w:val="24"/>
          <w:szCs w:val="24"/>
        </w:rPr>
        <w:t>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1B5C3E" w:rsidP="001B5C3E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r w:rsidR="00DF4A13" w:rsidRPr="00414CAF">
              <w:rPr>
                <w:sz w:val="24"/>
                <w:szCs w:val="24"/>
              </w:rPr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11" w:name="_Toc98253921"/>
      <w:bookmarkStart w:id="612" w:name="_Toc157248175"/>
      <w:bookmarkStart w:id="613" w:name="_Toc157496544"/>
      <w:bookmarkStart w:id="614" w:name="_Toc158206083"/>
      <w:bookmarkStart w:id="615" w:name="_Toc164057768"/>
      <w:bookmarkStart w:id="616" w:name="_Toc164137118"/>
      <w:bookmarkStart w:id="617" w:name="_Toc164161278"/>
      <w:bookmarkStart w:id="61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19" w:name="_Toc439170674"/>
      <w:bookmarkStart w:id="620" w:name="_Toc439172776"/>
      <w:bookmarkStart w:id="621" w:name="_Toc439173220"/>
      <w:bookmarkStart w:id="622" w:name="_Toc439238214"/>
      <w:bookmarkStart w:id="623" w:name="_Toc439252762"/>
      <w:bookmarkStart w:id="624" w:name="_Toc439323736"/>
      <w:bookmarkStart w:id="625" w:name="_Toc440361370"/>
      <w:bookmarkStart w:id="626" w:name="_Toc440376125"/>
      <w:bookmarkStart w:id="627" w:name="_Toc440376252"/>
      <w:bookmarkStart w:id="628" w:name="_Toc440382510"/>
      <w:bookmarkStart w:id="629" w:name="_Toc440447180"/>
      <w:bookmarkStart w:id="630" w:name="_Toc440620860"/>
      <w:bookmarkStart w:id="631" w:name="_Toc440631495"/>
      <w:bookmarkStart w:id="632" w:name="_Toc440875734"/>
      <w:bookmarkStart w:id="633" w:name="_Toc441131758"/>
      <w:r w:rsidRPr="00C236C0">
        <w:rPr>
          <w:szCs w:val="24"/>
        </w:rPr>
        <w:lastRenderedPageBreak/>
        <w:t>Инструкции по заполнению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174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3.3.4</w:t>
      </w:r>
      <w:r w:rsidR="007F174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3.3.1.6</w:t>
      </w:r>
      <w:r w:rsidR="007F174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3.3.1.7</w:t>
      </w:r>
      <w:r w:rsidR="007F174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34" w:name="_Ref55335821"/>
      <w:bookmarkStart w:id="635" w:name="_Ref55336345"/>
      <w:bookmarkStart w:id="636" w:name="_Toc57314674"/>
      <w:bookmarkStart w:id="637" w:name="_Toc69728988"/>
      <w:bookmarkStart w:id="638" w:name="_Toc98253922"/>
      <w:bookmarkStart w:id="63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40" w:name="_Ref440271964"/>
      <w:bookmarkStart w:id="641" w:name="_Toc440361371"/>
      <w:bookmarkStart w:id="642" w:name="_Toc440376126"/>
      <w:bookmarkStart w:id="643" w:name="_Toc441131759"/>
      <w:r>
        <w:rPr>
          <w:szCs w:val="24"/>
        </w:rPr>
        <w:lastRenderedPageBreak/>
        <w:t>Антикоррупционные обязательства (Форма 1.1).</w:t>
      </w:r>
      <w:bookmarkEnd w:id="640"/>
      <w:bookmarkEnd w:id="641"/>
      <w:bookmarkEnd w:id="642"/>
      <w:bookmarkEnd w:id="643"/>
    </w:p>
    <w:p w:rsidR="00920CB0" w:rsidRPr="00920CB0" w:rsidRDefault="00920CB0" w:rsidP="00473BFE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44" w:name="_Toc439238216"/>
      <w:bookmarkStart w:id="645" w:name="_Toc439252764"/>
      <w:bookmarkStart w:id="646" w:name="_Toc439323738"/>
      <w:bookmarkStart w:id="647" w:name="_Toc440361372"/>
      <w:bookmarkStart w:id="648" w:name="_Toc440376127"/>
      <w:bookmarkStart w:id="649" w:name="_Toc440376254"/>
      <w:bookmarkStart w:id="650" w:name="_Toc440382512"/>
      <w:bookmarkStart w:id="651" w:name="_Toc440447182"/>
      <w:bookmarkStart w:id="652" w:name="_Toc440620862"/>
      <w:bookmarkStart w:id="653" w:name="_Toc440631497"/>
      <w:bookmarkStart w:id="654" w:name="_Toc440875736"/>
      <w:bookmarkStart w:id="655" w:name="_Toc4411317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473BFE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473BFE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473BFE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 xml:space="preserve">Информация о формах обратной связи </w:t>
      </w:r>
      <w:r w:rsidR="007F443D" w:rsidRPr="00160223">
        <w:rPr>
          <w:b/>
          <w:bCs w:val="0"/>
          <w:i/>
          <w:iCs/>
          <w:color w:val="000000"/>
        </w:rPr>
        <w:t>ПАО «</w:t>
      </w:r>
      <w:r w:rsidR="007F443D">
        <w:rPr>
          <w:b/>
          <w:bCs w:val="0"/>
          <w:i/>
          <w:iCs/>
          <w:color w:val="000000"/>
        </w:rPr>
        <w:t>МРСК Центра</w:t>
      </w:r>
      <w:r w:rsidR="007F443D" w:rsidRPr="00160223">
        <w:rPr>
          <w:b/>
          <w:bCs w:val="0"/>
          <w:i/>
          <w:iCs/>
          <w:color w:val="000000"/>
        </w:rPr>
        <w:t>»</w:t>
      </w:r>
      <w:r w:rsidRPr="00160223">
        <w:rPr>
          <w:b/>
          <w:bCs w:val="0"/>
          <w:i/>
          <w:iCs/>
          <w:color w:val="000000"/>
        </w:rPr>
        <w:t xml:space="preserve"> в рамках системы предупреждения и профилактики коррупции:</w:t>
      </w:r>
    </w:p>
    <w:p w:rsidR="007F443D" w:rsidRPr="00A704AF" w:rsidRDefault="007F443D" w:rsidP="007F443D">
      <w:pPr>
        <w:rPr>
          <w:i/>
        </w:rPr>
      </w:pPr>
      <w:r w:rsidRPr="00160223">
        <w:rPr>
          <w:i/>
        </w:rPr>
        <w:t>В ПАО «</w:t>
      </w:r>
      <w:r>
        <w:rPr>
          <w:i/>
        </w:rPr>
        <w:t>МРСК Центра</w:t>
      </w:r>
      <w:r w:rsidRPr="00160223">
        <w:rPr>
          <w:i/>
        </w:rPr>
        <w:t xml:space="preserve">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</w:t>
      </w:r>
      <w:r>
        <w:rPr>
          <w:i/>
        </w:rPr>
        <w:t>МРСК Центра</w:t>
      </w:r>
      <w:r w:rsidRPr="00160223">
        <w:rPr>
          <w:i/>
          <w:color w:val="2F2C2D"/>
          <w:shd w:val="clear" w:color="auto" w:fill="FFFFFF"/>
        </w:rPr>
        <w:t>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</w:t>
      </w:r>
      <w:proofErr w:type="gramStart"/>
      <w:r w:rsidRPr="00160223">
        <w:rPr>
          <w:i/>
        </w:rPr>
        <w:t>корпоративном</w:t>
      </w:r>
      <w:proofErr w:type="gramEnd"/>
      <w:r w:rsidRPr="00160223">
        <w:rPr>
          <w:i/>
        </w:rPr>
        <w:t xml:space="preserve"> веб-сайте</w:t>
      </w:r>
      <w:r w:rsidRPr="00A704AF">
        <w:rPr>
          <w:i/>
        </w:rPr>
        <w:t>, позвонив по телефону «Горячей линии» +7 (495) 747 9299,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56" w:name="_Toc423423668"/>
      <w:bookmarkStart w:id="657" w:name="_Ref440271072"/>
      <w:bookmarkStart w:id="658" w:name="_Ref440273986"/>
      <w:bookmarkStart w:id="659" w:name="_Ref440274337"/>
      <w:bookmarkStart w:id="660" w:name="_Ref440274913"/>
      <w:bookmarkStart w:id="661" w:name="_Ref440284918"/>
      <w:bookmarkStart w:id="662" w:name="_Toc441131761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34"/>
      <w:bookmarkEnd w:id="635"/>
      <w:bookmarkEnd w:id="636"/>
      <w:bookmarkEnd w:id="637"/>
      <w:bookmarkEnd w:id="638"/>
      <w:bookmarkEnd w:id="639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C236C0" w:rsidRDefault="004F4D80" w:rsidP="004F4D80">
      <w:pPr>
        <w:pStyle w:val="3"/>
        <w:rPr>
          <w:szCs w:val="24"/>
        </w:rPr>
      </w:pPr>
      <w:bookmarkStart w:id="663" w:name="_Toc98253923"/>
      <w:bookmarkStart w:id="664" w:name="_Toc157248177"/>
      <w:bookmarkStart w:id="665" w:name="_Toc157496546"/>
      <w:bookmarkStart w:id="666" w:name="_Toc158206085"/>
      <w:bookmarkStart w:id="667" w:name="_Toc164057770"/>
      <w:bookmarkStart w:id="668" w:name="_Toc164137120"/>
      <w:bookmarkStart w:id="669" w:name="_Toc164161280"/>
      <w:bookmarkStart w:id="670" w:name="_Toc165173851"/>
      <w:bookmarkStart w:id="671" w:name="_Ref264038986"/>
      <w:bookmarkStart w:id="672" w:name="_Ref264359294"/>
      <w:bookmarkStart w:id="673" w:name="_Toc439170676"/>
      <w:bookmarkStart w:id="674" w:name="_Toc439172778"/>
      <w:bookmarkStart w:id="675" w:name="_Toc439173222"/>
      <w:bookmarkStart w:id="676" w:name="_Toc439238218"/>
      <w:bookmarkStart w:id="677" w:name="_Toc439252766"/>
      <w:bookmarkStart w:id="678" w:name="_Toc439323740"/>
      <w:bookmarkStart w:id="679" w:name="_Toc440361374"/>
      <w:bookmarkStart w:id="680" w:name="_Toc440376129"/>
      <w:bookmarkStart w:id="681" w:name="_Toc440376256"/>
      <w:bookmarkStart w:id="682" w:name="_Toc440382514"/>
      <w:bookmarkStart w:id="683" w:name="_Toc440447184"/>
      <w:bookmarkStart w:id="684" w:name="_Toc440620864"/>
      <w:bookmarkStart w:id="685" w:name="_Toc440631499"/>
      <w:bookmarkStart w:id="686" w:name="_Toc440875738"/>
      <w:bookmarkStart w:id="687" w:name="_Toc441131762"/>
      <w:r w:rsidRPr="00C236C0">
        <w:rPr>
          <w:szCs w:val="24"/>
        </w:rPr>
        <w:t xml:space="preserve">Форма 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r w:rsidR="00492C8B">
        <w:rPr>
          <w:szCs w:val="24"/>
        </w:rPr>
        <w:t>Сводной таблицы стоимости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6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>Таблица 1. Сводная стоимость оборудования и материалов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5812"/>
        <w:gridCol w:w="3827"/>
      </w:tblGrid>
      <w:tr w:rsidR="00456188" w:rsidRPr="00336F2E" w:rsidTr="00456188">
        <w:trPr>
          <w:cantSplit/>
          <w:trHeight w:val="783"/>
        </w:trPr>
        <w:tc>
          <w:tcPr>
            <w:tcW w:w="14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382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Стоимость, руб. РФ без НДС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2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2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5103" w:type="dxa"/>
            <w:gridSpan w:val="2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p w:rsidR="00456188" w:rsidRPr="00456188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 xml:space="preserve">Таблица 2. Сводная стоимость работ, оборудования и материалов </w:t>
      </w:r>
    </w:p>
    <w:p w:rsidR="00456188" w:rsidRPr="00456188" w:rsidRDefault="00456188" w:rsidP="00456188">
      <w:pPr>
        <w:spacing w:line="240" w:lineRule="auto"/>
        <w:ind w:firstLine="0"/>
        <w:rPr>
          <w:rStyle w:val="aa"/>
          <w:b w:val="0"/>
          <w:sz w:val="24"/>
          <w:szCs w:val="24"/>
        </w:rPr>
      </w:pPr>
      <w:r w:rsidRPr="00456188">
        <w:rPr>
          <w:rStyle w:val="aa"/>
          <w:b w:val="0"/>
          <w:sz w:val="24"/>
          <w:szCs w:val="24"/>
        </w:rPr>
        <w:t>(Итоговые суммы по каждому из филиалов в отдельности Таблицы 1. должны быть включены отдельными пунктами в Таблицу 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58"/>
        <w:gridCol w:w="1134"/>
        <w:gridCol w:w="1134"/>
        <w:gridCol w:w="2410"/>
        <w:gridCol w:w="2552"/>
        <w:gridCol w:w="2976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94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sz w:val="24"/>
                <w:szCs w:val="24"/>
              </w:rPr>
              <w:t>п</w:t>
            </w:r>
            <w:proofErr w:type="gramEnd"/>
            <w:r w:rsidRPr="00336F2E">
              <w:rPr>
                <w:sz w:val="24"/>
                <w:szCs w:val="24"/>
              </w:rPr>
              <w:t>/п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Примечания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176765534"/>
      <w:bookmarkStart w:id="689" w:name="_Toc198979983"/>
      <w:bookmarkStart w:id="690" w:name="_Toc217466315"/>
      <w:bookmarkStart w:id="691" w:name="_Toc217702856"/>
      <w:bookmarkStart w:id="692" w:name="_Toc233601974"/>
      <w:bookmarkStart w:id="693" w:name="_Toc263343460"/>
      <w:r w:rsidRPr="00F647F7">
        <w:rPr>
          <w:b w:val="0"/>
          <w:szCs w:val="24"/>
        </w:rPr>
        <w:br w:type="page"/>
      </w:r>
      <w:bookmarkStart w:id="694" w:name="_Toc439170677"/>
      <w:bookmarkStart w:id="695" w:name="_Toc439172779"/>
      <w:bookmarkStart w:id="696" w:name="_Toc439173223"/>
      <w:bookmarkStart w:id="697" w:name="_Toc439238219"/>
      <w:bookmarkStart w:id="698" w:name="_Toc439252767"/>
      <w:bookmarkStart w:id="699" w:name="_Toc439323741"/>
      <w:bookmarkStart w:id="700" w:name="_Toc440361375"/>
      <w:bookmarkStart w:id="701" w:name="_Toc440376130"/>
      <w:bookmarkStart w:id="702" w:name="_Toc440376257"/>
      <w:bookmarkStart w:id="703" w:name="_Toc440382515"/>
      <w:bookmarkStart w:id="704" w:name="_Toc440447185"/>
      <w:bookmarkStart w:id="705" w:name="_Toc440620865"/>
      <w:bookmarkStart w:id="706" w:name="_Toc440631500"/>
      <w:bookmarkStart w:id="707" w:name="_Toc440875739"/>
      <w:bookmarkStart w:id="708" w:name="_Toc441131763"/>
      <w:r w:rsidRPr="00C236C0">
        <w:rPr>
          <w:szCs w:val="24"/>
        </w:rPr>
        <w:lastRenderedPageBreak/>
        <w:t>Инструкции по заполнению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>дол</w:t>
      </w:r>
      <w:r w:rsidR="001B5C3E">
        <w:rPr>
          <w:sz w:val="24"/>
          <w:szCs w:val="24"/>
        </w:rPr>
        <w:t>жны быть представлены в формате</w:t>
      </w:r>
      <w:r w:rsidRPr="00C6085D">
        <w:rPr>
          <w:sz w:val="24"/>
          <w:szCs w:val="24"/>
        </w:rPr>
        <w:t xml:space="preserve">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09" w:name="_Ref86826666"/>
      <w:bookmarkStart w:id="710" w:name="_Toc90385112"/>
      <w:bookmarkStart w:id="711" w:name="_Toc98253925"/>
      <w:bookmarkStart w:id="712" w:name="_Toc165173853"/>
      <w:bookmarkStart w:id="71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14" w:name="_Ref440537086"/>
      <w:bookmarkStart w:id="715" w:name="_Toc4411317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6" w:name="_Toc90385113"/>
      <w:bookmarkStart w:id="717" w:name="_Toc98253926"/>
      <w:bookmarkStart w:id="718" w:name="_Toc157248180"/>
      <w:bookmarkStart w:id="719" w:name="_Toc157496549"/>
      <w:bookmarkStart w:id="720" w:name="_Toc158206088"/>
      <w:bookmarkStart w:id="721" w:name="_Toc164057773"/>
      <w:bookmarkStart w:id="722" w:name="_Toc164137123"/>
      <w:bookmarkStart w:id="723" w:name="_Toc164161283"/>
      <w:bookmarkStart w:id="724" w:name="_Toc165173854"/>
      <w:bookmarkStart w:id="725" w:name="_Ref193690005"/>
      <w:bookmarkStart w:id="726" w:name="_Toc439170679"/>
      <w:bookmarkStart w:id="727" w:name="_Toc439172781"/>
      <w:bookmarkStart w:id="728" w:name="_Toc439173225"/>
      <w:bookmarkStart w:id="729" w:name="_Toc439238221"/>
      <w:bookmarkStart w:id="730" w:name="_Toc439252769"/>
      <w:bookmarkStart w:id="731" w:name="_Toc439323743"/>
      <w:bookmarkStart w:id="732" w:name="_Toc440361377"/>
      <w:bookmarkStart w:id="733" w:name="_Toc440376132"/>
      <w:bookmarkStart w:id="734" w:name="_Toc440376259"/>
      <w:bookmarkStart w:id="735" w:name="_Toc440382517"/>
      <w:bookmarkStart w:id="736" w:name="_Toc440447187"/>
      <w:bookmarkStart w:id="737" w:name="_Toc440620867"/>
      <w:bookmarkStart w:id="738" w:name="_Toc440631502"/>
      <w:bookmarkStart w:id="739" w:name="_Toc440875741"/>
      <w:bookmarkStart w:id="740" w:name="_Toc441131765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 w:rsidRPr="00C236C0">
        <w:rPr>
          <w:szCs w:val="24"/>
        </w:rPr>
        <w:t>технического предложения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41" w:name="_Ref55335818"/>
      <w:bookmarkStart w:id="742" w:name="_Ref55336334"/>
      <w:bookmarkStart w:id="743" w:name="_Toc57314673"/>
      <w:bookmarkStart w:id="744" w:name="_Toc69728987"/>
      <w:bookmarkStart w:id="745" w:name="_Toc98253928"/>
      <w:bookmarkStart w:id="746" w:name="_Toc165173856"/>
      <w:bookmarkStart w:id="747" w:name="_Ref194749150"/>
      <w:bookmarkStart w:id="748" w:name="_Ref194750368"/>
      <w:bookmarkStart w:id="749" w:name="_Ref89649494"/>
      <w:bookmarkStart w:id="75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r w:rsidRPr="00336F2E">
        <w:rPr>
          <w:i/>
          <w:color w:val="000000"/>
        </w:rPr>
        <w:t xml:space="preserve">В </w:t>
      </w:r>
      <w:proofErr w:type="gramStart"/>
      <w:r w:rsidRPr="00336F2E">
        <w:rPr>
          <w:i/>
          <w:color w:val="000000"/>
        </w:rPr>
        <w:t>случае</w:t>
      </w:r>
      <w:proofErr w:type="gramEnd"/>
      <w:r w:rsidRPr="00336F2E">
        <w:rPr>
          <w:i/>
          <w:color w:val="000000"/>
        </w:rPr>
        <w:t xml:space="preserve">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7F1742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7F1742">
        <w:rPr>
          <w:i/>
          <w:color w:val="000000"/>
        </w:rPr>
      </w:r>
      <w:r w:rsidR="007F1742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7F1742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</w:t>
      </w:r>
      <w:r w:rsidR="001B5C3E">
        <w:rPr>
          <w:i/>
          <w:color w:val="000000"/>
        </w:rPr>
        <w:t xml:space="preserve">е и организационно-технические </w:t>
      </w:r>
      <w:r w:rsidRPr="00843BBD">
        <w:rPr>
          <w:i/>
          <w:color w:val="000000"/>
        </w:rPr>
        <w:t xml:space="preserve">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7F174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1742">
        <w:rPr>
          <w:i/>
          <w:color w:val="000000"/>
        </w:rPr>
      </w:r>
      <w:r w:rsidR="007F1742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7F1742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51" w:name="_Toc176765537"/>
      <w:bookmarkStart w:id="752" w:name="_Toc198979986"/>
      <w:bookmarkStart w:id="753" w:name="_Toc217466321"/>
      <w:bookmarkStart w:id="754" w:name="_Toc217702859"/>
      <w:bookmarkStart w:id="755" w:name="_Toc233601977"/>
      <w:bookmarkStart w:id="756" w:name="_Toc263343463"/>
      <w:bookmarkStart w:id="757" w:name="_Toc439170680"/>
      <w:bookmarkStart w:id="758" w:name="_Toc439172782"/>
      <w:bookmarkStart w:id="759" w:name="_Toc439173226"/>
      <w:bookmarkStart w:id="760" w:name="_Toc439238222"/>
      <w:bookmarkStart w:id="761" w:name="_Toc439252770"/>
      <w:bookmarkStart w:id="762" w:name="_Toc439323744"/>
      <w:bookmarkStart w:id="763" w:name="_Toc440361378"/>
      <w:bookmarkStart w:id="764" w:name="_Toc440376133"/>
      <w:bookmarkStart w:id="765" w:name="_Toc440376260"/>
      <w:bookmarkStart w:id="766" w:name="_Toc440382518"/>
      <w:bookmarkStart w:id="767" w:name="_Toc440447188"/>
      <w:bookmarkStart w:id="768" w:name="_Toc440620868"/>
      <w:bookmarkStart w:id="769" w:name="_Toc440631503"/>
      <w:bookmarkStart w:id="770" w:name="_Toc440875742"/>
      <w:bookmarkStart w:id="771" w:name="_Toc441131766"/>
      <w:r w:rsidRPr="00C236C0">
        <w:rPr>
          <w:szCs w:val="24"/>
        </w:rPr>
        <w:lastRenderedPageBreak/>
        <w:t>Инструкции по заполнению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позиции раздела </w:t>
      </w:r>
      <w:r w:rsidR="00804BE0">
        <w:fldChar w:fldCharType="begin"/>
      </w:r>
      <w:r w:rsidR="00804BE0">
        <w:instrText xml:space="preserve"> REF _Ref440270568 \r \h  \* MERGEFORMAT </w:instrText>
      </w:r>
      <w:r w:rsidR="00804BE0">
        <w:fldChar w:fldCharType="separate"/>
      </w:r>
      <w:r w:rsidR="001A7C23">
        <w:t>4</w:t>
      </w:r>
      <w:r w:rsidR="00804BE0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804BE0">
        <w:fldChar w:fldCharType="begin"/>
      </w:r>
      <w:r w:rsidR="00804BE0">
        <w:instrText xml:space="preserve"> REF _Ref440272931 \r \h  \* MERGEFORMAT </w:instrText>
      </w:r>
      <w:r w:rsidR="00804BE0">
        <w:fldChar w:fldCharType="separate"/>
      </w:r>
      <w:r w:rsidR="001A7C23">
        <w:t>2</w:t>
      </w:r>
      <w:r w:rsidR="00804BE0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3" w:name="_Toc423423670"/>
      <w:bookmarkStart w:id="774" w:name="_Ref440271036"/>
      <w:bookmarkStart w:id="775" w:name="_Ref440274366"/>
      <w:bookmarkStart w:id="776" w:name="_Ref440274902"/>
      <w:bookmarkStart w:id="777" w:name="_Ref440284947"/>
      <w:bookmarkStart w:id="778" w:name="_Ref440361140"/>
      <w:bookmarkStart w:id="779" w:name="_Toc441131767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0" w:name="_Toc98253929"/>
      <w:bookmarkStart w:id="781" w:name="_Toc157248183"/>
      <w:bookmarkStart w:id="782" w:name="_Toc157496552"/>
      <w:bookmarkStart w:id="783" w:name="_Toc158206091"/>
      <w:bookmarkStart w:id="784" w:name="_Toc164057776"/>
      <w:bookmarkStart w:id="785" w:name="_Toc164137126"/>
      <w:bookmarkStart w:id="786" w:name="_Toc164161286"/>
      <w:bookmarkStart w:id="787" w:name="_Toc165173857"/>
      <w:bookmarkStart w:id="788" w:name="_Toc439170682"/>
      <w:bookmarkStart w:id="789" w:name="_Toc439172784"/>
      <w:bookmarkStart w:id="790" w:name="_Toc439173228"/>
      <w:bookmarkStart w:id="791" w:name="_Toc439238224"/>
      <w:bookmarkStart w:id="792" w:name="_Toc439252772"/>
      <w:bookmarkStart w:id="793" w:name="_Toc439323746"/>
      <w:bookmarkStart w:id="794" w:name="_Toc440361380"/>
      <w:bookmarkStart w:id="795" w:name="_Toc440376135"/>
      <w:bookmarkStart w:id="796" w:name="_Toc440376262"/>
      <w:bookmarkStart w:id="797" w:name="_Toc440382520"/>
      <w:bookmarkStart w:id="798" w:name="_Toc440447190"/>
      <w:bookmarkStart w:id="799" w:name="_Toc440620870"/>
      <w:bookmarkStart w:id="800" w:name="_Toc440631505"/>
      <w:bookmarkStart w:id="801" w:name="_Toc440875744"/>
      <w:bookmarkStart w:id="802" w:name="_Toc441131768"/>
      <w:r w:rsidRPr="00F647F7">
        <w:rPr>
          <w:b w:val="0"/>
          <w:szCs w:val="24"/>
        </w:rPr>
        <w:t xml:space="preserve">Форма </w:t>
      </w:r>
      <w:bookmarkEnd w:id="780"/>
      <w:r w:rsidRPr="00F647F7">
        <w:rPr>
          <w:b w:val="0"/>
          <w:szCs w:val="24"/>
        </w:rPr>
        <w:t xml:space="preserve">графика 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="00C22199">
        <w:rPr>
          <w:b w:val="0"/>
          <w:szCs w:val="24"/>
        </w:rPr>
        <w:t>выполнения работ</w:t>
      </w:r>
      <w:bookmarkEnd w:id="799"/>
      <w:bookmarkEnd w:id="800"/>
      <w:bookmarkEnd w:id="801"/>
      <w:bookmarkEnd w:id="8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0"/>
        <w:gridCol w:w="924"/>
        <w:gridCol w:w="925"/>
        <w:gridCol w:w="924"/>
        <w:gridCol w:w="925"/>
        <w:gridCol w:w="930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7F443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7F44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F44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F44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7F44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3" w:name="_Toc171070556"/>
      <w:bookmarkStart w:id="804" w:name="_Toc98253927"/>
      <w:bookmarkStart w:id="805" w:name="_Toc176605808"/>
      <w:bookmarkStart w:id="806" w:name="_Toc176611017"/>
      <w:bookmarkStart w:id="807" w:name="_Toc176611073"/>
      <w:bookmarkStart w:id="808" w:name="_Toc176668676"/>
      <w:bookmarkStart w:id="809" w:name="_Toc176684336"/>
      <w:bookmarkStart w:id="810" w:name="_Toc176746279"/>
      <w:bookmarkStart w:id="811" w:name="_Toc176747346"/>
      <w:bookmarkStart w:id="812" w:name="_Toc198979988"/>
      <w:bookmarkStart w:id="813" w:name="_Toc217466324"/>
      <w:bookmarkStart w:id="814" w:name="_Toc217702862"/>
      <w:bookmarkStart w:id="815" w:name="_Toc233601980"/>
      <w:bookmarkStart w:id="816" w:name="_Toc263343466"/>
      <w:r w:rsidRPr="00F647F7">
        <w:rPr>
          <w:b w:val="0"/>
          <w:szCs w:val="24"/>
        </w:rPr>
        <w:br w:type="page"/>
      </w:r>
      <w:bookmarkStart w:id="817" w:name="_Toc439170683"/>
      <w:bookmarkStart w:id="818" w:name="_Toc439172785"/>
      <w:bookmarkStart w:id="819" w:name="_Toc439173229"/>
      <w:bookmarkStart w:id="820" w:name="_Toc439238225"/>
      <w:bookmarkStart w:id="821" w:name="_Toc439252773"/>
      <w:bookmarkStart w:id="822" w:name="_Toc439323747"/>
      <w:bookmarkStart w:id="823" w:name="_Toc440361381"/>
      <w:bookmarkStart w:id="824" w:name="_Toc440376136"/>
      <w:bookmarkStart w:id="825" w:name="_Toc440376263"/>
      <w:bookmarkStart w:id="826" w:name="_Toc440382521"/>
      <w:bookmarkStart w:id="827" w:name="_Toc440447191"/>
      <w:bookmarkStart w:id="828" w:name="_Toc440620871"/>
      <w:bookmarkStart w:id="829" w:name="_Toc440631506"/>
      <w:bookmarkStart w:id="830" w:name="_Toc440875745"/>
      <w:bookmarkStart w:id="831" w:name="_Toc441131769"/>
      <w:r w:rsidRPr="00F647F7">
        <w:rPr>
          <w:b w:val="0"/>
          <w:szCs w:val="24"/>
        </w:rPr>
        <w:lastRenderedPageBreak/>
        <w:t>Инструкции по заполнению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7F443D">
            <w:pPr>
              <w:pStyle w:val="aff1"/>
              <w:numPr>
                <w:ilvl w:val="0"/>
                <w:numId w:val="94"/>
              </w:numPr>
              <w:suppressAutoHyphens w:val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2" w:name="_Hlt22846931"/>
      <w:bookmarkStart w:id="833" w:name="_Ref440361439"/>
      <w:bookmarkStart w:id="834" w:name="_Ref440361914"/>
      <w:bookmarkStart w:id="835" w:name="_Ref440361959"/>
      <w:bookmarkStart w:id="836" w:name="_Toc441131770"/>
      <w:bookmarkStart w:id="837" w:name="_Ref93264992"/>
      <w:bookmarkStart w:id="838" w:name="_Ref93265116"/>
      <w:bookmarkStart w:id="839" w:name="_Toc98253933"/>
      <w:bookmarkStart w:id="840" w:name="_Toc165173859"/>
      <w:bookmarkStart w:id="841" w:name="_Toc423423671"/>
      <w:bookmarkEnd w:id="832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833"/>
      <w:bookmarkEnd w:id="834"/>
      <w:bookmarkEnd w:id="835"/>
      <w:bookmarkEnd w:id="836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42" w:name="_Toc440361383"/>
      <w:bookmarkStart w:id="843" w:name="_Toc440376138"/>
      <w:bookmarkStart w:id="844" w:name="_Toc440376265"/>
      <w:bookmarkStart w:id="845" w:name="_Toc440382523"/>
      <w:bookmarkStart w:id="846" w:name="_Toc440447193"/>
      <w:bookmarkStart w:id="847" w:name="_Toc440620873"/>
      <w:bookmarkStart w:id="848" w:name="_Toc440631508"/>
      <w:bookmarkStart w:id="849" w:name="_Toc440875747"/>
      <w:bookmarkStart w:id="850" w:name="_Toc4411317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842"/>
      <w:bookmarkEnd w:id="843"/>
      <w:bookmarkEnd w:id="844"/>
      <w:bookmarkEnd w:id="845"/>
      <w:bookmarkEnd w:id="846"/>
      <w:r w:rsidR="00FB7116">
        <w:rPr>
          <w:b w:val="0"/>
          <w:szCs w:val="24"/>
        </w:rPr>
        <w:t>выполнения работ</w:t>
      </w:r>
      <w:bookmarkEnd w:id="847"/>
      <w:bookmarkEnd w:id="848"/>
      <w:bookmarkEnd w:id="849"/>
      <w:bookmarkEnd w:id="8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7F443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</w:t>
            </w:r>
            <w:r w:rsidR="00AC681D" w:rsidRPr="00843BB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51" w:name="_Toc440361384"/>
      <w:bookmarkStart w:id="852" w:name="_Toc440376139"/>
      <w:bookmarkStart w:id="853" w:name="_Toc440376266"/>
      <w:bookmarkStart w:id="854" w:name="_Toc440382524"/>
      <w:bookmarkStart w:id="855" w:name="_Toc440447194"/>
      <w:bookmarkStart w:id="856" w:name="_Toc440620874"/>
      <w:bookmarkStart w:id="857" w:name="_Toc440631509"/>
      <w:bookmarkStart w:id="858" w:name="_Toc440875748"/>
      <w:bookmarkStart w:id="859" w:name="_Toc441131772"/>
      <w:r w:rsidRPr="00F647F7">
        <w:rPr>
          <w:b w:val="0"/>
          <w:szCs w:val="24"/>
        </w:rPr>
        <w:lastRenderedPageBreak/>
        <w:t>Инструкции по заполнению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60" w:name="_Ref440361531"/>
      <w:bookmarkStart w:id="861" w:name="_Ref440361610"/>
      <w:bookmarkStart w:id="862" w:name="_Toc4411317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49"/>
      <w:bookmarkEnd w:id="750"/>
      <w:bookmarkEnd w:id="837"/>
      <w:bookmarkEnd w:id="838"/>
      <w:bookmarkEnd w:id="839"/>
      <w:bookmarkEnd w:id="840"/>
      <w:bookmarkEnd w:id="841"/>
      <w:bookmarkEnd w:id="860"/>
      <w:bookmarkEnd w:id="861"/>
      <w:bookmarkEnd w:id="862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439170685"/>
      <w:bookmarkStart w:id="864" w:name="_Toc439172787"/>
      <w:bookmarkStart w:id="865" w:name="_Toc439173231"/>
      <w:bookmarkStart w:id="866" w:name="_Toc439238227"/>
      <w:bookmarkStart w:id="867" w:name="_Toc439252775"/>
      <w:bookmarkStart w:id="868" w:name="_Toc439323749"/>
      <w:bookmarkStart w:id="869" w:name="_Toc440361386"/>
      <w:bookmarkStart w:id="870" w:name="_Toc440376141"/>
      <w:bookmarkStart w:id="871" w:name="_Toc440376268"/>
      <w:bookmarkStart w:id="872" w:name="_Toc440382526"/>
      <w:bookmarkStart w:id="873" w:name="_Toc440447196"/>
      <w:bookmarkStart w:id="874" w:name="_Toc440620876"/>
      <w:bookmarkStart w:id="875" w:name="_Toc440631511"/>
      <w:bookmarkStart w:id="876" w:name="_Toc440875750"/>
      <w:bookmarkStart w:id="877" w:name="_Toc441131774"/>
      <w:bookmarkStart w:id="878" w:name="_Toc157248186"/>
      <w:bookmarkStart w:id="879" w:name="_Toc157496555"/>
      <w:bookmarkStart w:id="880" w:name="_Toc158206094"/>
      <w:bookmarkStart w:id="881" w:name="_Toc164057779"/>
      <w:bookmarkStart w:id="882" w:name="_Toc164137129"/>
      <w:bookmarkStart w:id="883" w:name="_Toc164161289"/>
      <w:bookmarkStart w:id="88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r w:rsidRPr="00F647F7">
        <w:rPr>
          <w:b w:val="0"/>
          <w:szCs w:val="24"/>
        </w:rPr>
        <w:t xml:space="preserve"> 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F443D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7F443D">
              <w:t>2</w:t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F443D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7F443D">
              <w:t>2</w:t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85" w:name="_Toc439170686"/>
      <w:bookmarkStart w:id="886" w:name="_Toc439172788"/>
      <w:bookmarkStart w:id="887" w:name="_Toc439173232"/>
      <w:bookmarkStart w:id="888" w:name="_Toc439238228"/>
      <w:bookmarkStart w:id="889" w:name="_Toc439252776"/>
      <w:bookmarkStart w:id="890" w:name="_Toc439323750"/>
      <w:bookmarkStart w:id="891" w:name="_Toc440361387"/>
      <w:bookmarkStart w:id="892" w:name="_Toc440376142"/>
      <w:bookmarkStart w:id="893" w:name="_Toc440376269"/>
      <w:bookmarkStart w:id="894" w:name="_Toc440382527"/>
      <w:bookmarkStart w:id="895" w:name="_Toc440447197"/>
      <w:bookmarkStart w:id="896" w:name="_Toc440620877"/>
      <w:bookmarkStart w:id="897" w:name="_Toc440631512"/>
      <w:bookmarkStart w:id="898" w:name="_Toc440875751"/>
      <w:bookmarkStart w:id="899" w:name="_Toc4411317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 xml:space="preserve">1.2.6 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0" w:name="_Ref55335823"/>
      <w:bookmarkStart w:id="901" w:name="_Ref55336359"/>
      <w:bookmarkStart w:id="902" w:name="_Toc57314675"/>
      <w:bookmarkStart w:id="903" w:name="_Toc69728989"/>
      <w:bookmarkStart w:id="904" w:name="_Toc98253939"/>
      <w:bookmarkStart w:id="905" w:name="_Toc165173865"/>
      <w:bookmarkStart w:id="906" w:name="_Toc423423672"/>
      <w:bookmarkStart w:id="907" w:name="_Toc441131776"/>
      <w:bookmarkEnd w:id="61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08" w:name="_Toc98253940"/>
      <w:bookmarkStart w:id="909" w:name="_Toc157248192"/>
      <w:bookmarkStart w:id="910" w:name="_Toc157496561"/>
      <w:bookmarkStart w:id="911" w:name="_Toc158206100"/>
      <w:bookmarkStart w:id="912" w:name="_Toc164057785"/>
      <w:bookmarkStart w:id="913" w:name="_Toc164137135"/>
      <w:bookmarkStart w:id="914" w:name="_Toc164161295"/>
      <w:bookmarkStart w:id="915" w:name="_Toc165173866"/>
      <w:bookmarkStart w:id="916" w:name="_Toc439170688"/>
      <w:bookmarkStart w:id="917" w:name="_Toc439172790"/>
      <w:bookmarkStart w:id="918" w:name="_Toc439173234"/>
      <w:bookmarkStart w:id="919" w:name="_Toc439238230"/>
      <w:bookmarkStart w:id="920" w:name="_Toc439252778"/>
      <w:bookmarkStart w:id="921" w:name="_Ref440272119"/>
      <w:bookmarkStart w:id="922" w:name="_Toc440361389"/>
      <w:bookmarkStart w:id="923" w:name="_Toc441131777"/>
      <w:bookmarkStart w:id="924" w:name="_Ref44416890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</w:t>
            </w:r>
            <w:r w:rsidR="001B5C3E">
              <w:rPr>
                <w:szCs w:val="24"/>
              </w:rPr>
              <w:t>прибыль или применяет ставку 0%</w:t>
            </w:r>
            <w:r w:rsidR="004F4D80" w:rsidRPr="005A2CAE">
              <w:rPr>
                <w:szCs w:val="24"/>
              </w:rPr>
              <w:t xml:space="preserve">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25" w:name="_Toc439170689"/>
      <w:bookmarkStart w:id="926" w:name="_Toc439172791"/>
      <w:bookmarkStart w:id="927" w:name="_Toc439173235"/>
      <w:bookmarkStart w:id="928" w:name="_Toc439238231"/>
      <w:bookmarkStart w:id="929" w:name="_Toc439252779"/>
      <w:bookmarkStart w:id="930" w:name="_Ref440272147"/>
      <w:bookmarkStart w:id="931" w:name="_Toc440361390"/>
      <w:bookmarkStart w:id="932" w:name="_Toc441131778"/>
      <w:bookmarkStart w:id="933" w:name="_Ref444168874"/>
      <w:bookmarkStart w:id="934" w:name="_Ref444168917"/>
      <w:r w:rsidRPr="00D73790">
        <w:rPr>
          <w:b w:val="0"/>
          <w:szCs w:val="24"/>
        </w:rPr>
        <w:lastRenderedPageBreak/>
        <w:t xml:space="preserve">Форма </w:t>
      </w:r>
      <w:bookmarkEnd w:id="925"/>
      <w:bookmarkEnd w:id="926"/>
      <w:bookmarkEnd w:id="927"/>
      <w:bookmarkEnd w:id="92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0E5003">
        <w:rPr>
          <w:b w:val="0"/>
          <w:szCs w:val="24"/>
        </w:rPr>
        <w:t>субподрядчика</w:t>
      </w:r>
      <w:r w:rsidR="00C3704B">
        <w:rPr>
          <w:b w:val="0"/>
          <w:szCs w:val="24"/>
        </w:rPr>
        <w:t>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929"/>
      <w:bookmarkEnd w:id="930"/>
      <w:bookmarkEnd w:id="931"/>
      <w:bookmarkEnd w:id="932"/>
      <w:bookmarkEnd w:id="933"/>
      <w:bookmarkEnd w:id="934"/>
    </w:p>
    <w:p w:rsidR="00396D5F" w:rsidRDefault="00396D5F" w:rsidP="00396D5F">
      <w:pPr>
        <w:spacing w:line="240" w:lineRule="auto"/>
        <w:ind w:left="540" w:firstLine="0"/>
        <w:jc w:val="left"/>
      </w:pPr>
      <w:bookmarkStart w:id="935" w:name="_Ref55336378"/>
      <w:bookmarkStart w:id="936" w:name="_Toc57314676"/>
      <w:bookmarkStart w:id="937" w:name="_Toc69728990"/>
      <w:bookmarkStart w:id="938" w:name="_Toc98253942"/>
      <w:bookmarkStart w:id="939" w:name="_Toc165173868"/>
      <w:bookmarkStart w:id="940" w:name="_Toc423423674"/>
      <w:bookmarkStart w:id="941" w:name="_Toc441131780"/>
      <w:r>
        <w:t>Приложение 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г. №__________</w:t>
      </w:r>
    </w:p>
    <w:p w:rsidR="00396D5F" w:rsidRPr="00804BE0" w:rsidRDefault="00396D5F" w:rsidP="00396D5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804BE0">
        <w:rPr>
          <w:b/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</w:t>
      </w:r>
    </w:p>
    <w:p w:rsidR="00396D5F" w:rsidRDefault="00396D5F" w:rsidP="00396D5F">
      <w:pPr>
        <w:rPr>
          <w:szCs w:val="24"/>
        </w:rPr>
      </w:pPr>
      <w:bookmarkStart w:id="942" w:name="_Toc125426243"/>
      <w:bookmarkStart w:id="943" w:name="_Toc396984070"/>
      <w:bookmarkStart w:id="944" w:name="_Toc423423673"/>
      <w:bookmarkStart w:id="945" w:name="_Toc439170691"/>
      <w:bookmarkStart w:id="946" w:name="_Toc439172793"/>
      <w:bookmarkStart w:id="947" w:name="_Toc439173237"/>
      <w:bookmarkStart w:id="948" w:name="_Toc439238233"/>
      <w:bookmarkStart w:id="949" w:name="_Toc439252780"/>
      <w:bookmarkStart w:id="950" w:name="_Toc439323754"/>
      <w:bookmarkStart w:id="951" w:name="_Toc440361391"/>
      <w:bookmarkStart w:id="952" w:name="_Toc440376146"/>
      <w:bookmarkStart w:id="953" w:name="_Toc440376273"/>
      <w:bookmarkStart w:id="954" w:name="_Toc440382531"/>
      <w:bookmarkStart w:id="955" w:name="_Toc440447201"/>
      <w:bookmarkStart w:id="956" w:name="_Toc440620881"/>
      <w:bookmarkStart w:id="957" w:name="_Toc440631516"/>
      <w:bookmarkStart w:id="958" w:name="_Toc440875755"/>
      <w:bookmarkStart w:id="959" w:name="_Toc441131779"/>
      <w:r>
        <w:rPr>
          <w:szCs w:val="24"/>
        </w:rPr>
        <w:t xml:space="preserve">Подтверждаем, что  </w:t>
      </w:r>
    </w:p>
    <w:p w:rsidR="00396D5F" w:rsidRDefault="00396D5F" w:rsidP="00396D5F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396D5F" w:rsidRDefault="00396D5F" w:rsidP="00396D5F">
      <w:pPr>
        <w:rPr>
          <w:szCs w:val="24"/>
        </w:rPr>
      </w:pPr>
      <w:r>
        <w:rPr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396D5F" w:rsidRDefault="00396D5F" w:rsidP="00396D5F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396D5F" w:rsidRDefault="00396D5F" w:rsidP="00396D5F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396D5F" w:rsidRDefault="00396D5F" w:rsidP="00396D5F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396D5F" w:rsidRDefault="00396D5F" w:rsidP="00396D5F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396D5F" w:rsidRDefault="00396D5F" w:rsidP="00396D5F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396D5F" w:rsidRDefault="00396D5F" w:rsidP="00396D5F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396D5F" w:rsidRDefault="00396D5F" w:rsidP="00396D5F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396D5F" w:rsidRDefault="00396D5F" w:rsidP="00396D5F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396D5F" w:rsidRDefault="00396D5F" w:rsidP="00396D5F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396D5F" w:rsidRDefault="00396D5F" w:rsidP="00396D5F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396D5F" w:rsidRDefault="00396D5F" w:rsidP="00396D5F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396D5F" w:rsidRDefault="00396D5F" w:rsidP="00396D5F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396D5F" w:rsidRDefault="00396D5F" w:rsidP="00396D5F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396D5F" w:rsidRDefault="00396D5F" w:rsidP="00396D5F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396D5F" w:rsidRDefault="00396D5F" w:rsidP="00396D5F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396D5F" w:rsidRPr="00154BCB" w:rsidTr="007D2851">
        <w:trPr>
          <w:cantSplit/>
          <w:tblHeader/>
        </w:trPr>
        <w:tc>
          <w:tcPr>
            <w:tcW w:w="567" w:type="dxa"/>
            <w:vAlign w:val="center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396D5F" w:rsidRPr="00154BCB" w:rsidTr="007D2851">
        <w:trPr>
          <w:cantSplit/>
          <w:tblHeader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5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sym w:font="Symbol" w:char="F02D"/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sym w:font="Symbol" w:char="F02D"/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_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-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-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-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  <w:vMerge w:val="restart"/>
          </w:tcPr>
          <w:p w:rsidR="00396D5F" w:rsidRPr="00154BCB" w:rsidRDefault="00396D5F" w:rsidP="007D2851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396D5F" w:rsidRPr="00154BCB" w:rsidRDefault="00396D5F" w:rsidP="007D2851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396D5F" w:rsidRPr="00154BCB" w:rsidRDefault="00396D5F" w:rsidP="007D2851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  <w:vMerge/>
          </w:tcPr>
          <w:p w:rsidR="00396D5F" w:rsidRPr="00154BCB" w:rsidRDefault="00396D5F" w:rsidP="007D2851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96D5F" w:rsidRPr="00154BCB" w:rsidRDefault="00396D5F" w:rsidP="007D2851">
            <w:pPr>
              <w:ind w:left="57" w:firstLine="0"/>
            </w:pP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396D5F" w:rsidRPr="00154BCB" w:rsidRDefault="00396D5F" w:rsidP="007D2851">
            <w:pPr>
              <w:ind w:firstLine="0"/>
            </w:pPr>
          </w:p>
        </w:tc>
        <w:tc>
          <w:tcPr>
            <w:tcW w:w="1588" w:type="dxa"/>
            <w:vMerge/>
          </w:tcPr>
          <w:p w:rsidR="00396D5F" w:rsidRPr="00154BCB" w:rsidRDefault="00396D5F" w:rsidP="007D2851">
            <w:pPr>
              <w:ind w:left="57" w:firstLine="0"/>
            </w:pPr>
          </w:p>
        </w:tc>
      </w:tr>
      <w:tr w:rsidR="00396D5F" w:rsidRPr="00154BCB" w:rsidTr="007D2851">
        <w:trPr>
          <w:cantSplit/>
        </w:trPr>
        <w:tc>
          <w:tcPr>
            <w:tcW w:w="567" w:type="dxa"/>
            <w:vMerge w:val="restart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396D5F" w:rsidRPr="00154BCB" w:rsidRDefault="00396D5F" w:rsidP="007D2851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396D5F" w:rsidRPr="00154BCB" w:rsidRDefault="00396D5F" w:rsidP="007D2851">
            <w:pPr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  <w:vMerge/>
          </w:tcPr>
          <w:p w:rsidR="00396D5F" w:rsidRPr="00154BCB" w:rsidRDefault="00396D5F" w:rsidP="007D2851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396D5F" w:rsidRPr="00154BCB" w:rsidRDefault="00396D5F" w:rsidP="007D2851">
            <w:pPr>
              <w:ind w:firstLine="0"/>
            </w:pPr>
          </w:p>
        </w:tc>
        <w:tc>
          <w:tcPr>
            <w:tcW w:w="1588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396D5F" w:rsidRPr="00154BCB" w:rsidRDefault="00396D5F" w:rsidP="007D2851">
            <w:pPr>
              <w:ind w:firstLine="0"/>
            </w:pPr>
          </w:p>
        </w:tc>
        <w:tc>
          <w:tcPr>
            <w:tcW w:w="1588" w:type="dxa"/>
          </w:tcPr>
          <w:p w:rsidR="00396D5F" w:rsidRPr="00154BCB" w:rsidRDefault="00396D5F" w:rsidP="007D2851">
            <w:pPr>
              <w:ind w:left="57" w:firstLine="0"/>
            </w:pP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396D5F" w:rsidRPr="00154BCB" w:rsidTr="007D2851">
        <w:trPr>
          <w:cantSplit/>
        </w:trPr>
        <w:tc>
          <w:tcPr>
            <w:tcW w:w="567" w:type="dxa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396D5F" w:rsidRPr="00154BCB" w:rsidRDefault="00396D5F" w:rsidP="007D2851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396D5F" w:rsidRPr="00154BCB" w:rsidRDefault="00396D5F" w:rsidP="007D2851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396D5F" w:rsidRDefault="00396D5F" w:rsidP="00396D5F">
      <w:pPr>
        <w:spacing w:before="240"/>
        <w:ind w:right="5954"/>
        <w:jc w:val="center"/>
        <w:rPr>
          <w:szCs w:val="24"/>
        </w:rPr>
      </w:pPr>
    </w:p>
    <w:p w:rsidR="00396D5F" w:rsidRDefault="00396D5F" w:rsidP="00396D5F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396D5F" w:rsidRDefault="00396D5F" w:rsidP="00396D5F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396D5F" w:rsidRDefault="00396D5F" w:rsidP="00396D5F">
      <w:pPr>
        <w:rPr>
          <w:szCs w:val="24"/>
        </w:rPr>
      </w:pPr>
    </w:p>
    <w:p w:rsidR="00396D5F" w:rsidRDefault="00396D5F" w:rsidP="00396D5F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396D5F" w:rsidRDefault="00396D5F" w:rsidP="00396D5F">
      <w:pPr>
        <w:rPr>
          <w:szCs w:val="24"/>
        </w:rPr>
      </w:pPr>
    </w:p>
    <w:p w:rsidR="00396D5F" w:rsidRPr="00D37ACE" w:rsidRDefault="00396D5F" w:rsidP="00396D5F">
      <w:pPr>
        <w:jc w:val="right"/>
        <w:outlineLvl w:val="0"/>
      </w:pPr>
    </w:p>
    <w:p w:rsidR="00396D5F" w:rsidRDefault="00396D5F" w:rsidP="00396D5F">
      <w:pPr>
        <w:pStyle w:val="afffffff7"/>
        <w:jc w:val="both"/>
      </w:pPr>
      <w:bookmarkStart w:id="960" w:name="_Toc439170690"/>
      <w:bookmarkStart w:id="961" w:name="_Toc439172792"/>
      <w:bookmarkStart w:id="962" w:name="_Toc439173236"/>
      <w:bookmarkStart w:id="963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396D5F" w:rsidRDefault="00396D5F" w:rsidP="00396D5F">
      <w:pPr>
        <w:pStyle w:val="afffffff7"/>
        <w:jc w:val="both"/>
      </w:pPr>
    </w:p>
    <w:p w:rsidR="00396D5F" w:rsidRDefault="00396D5F" w:rsidP="00396D5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396D5F" w:rsidRDefault="00396D5F" w:rsidP="00396D5F">
      <w:pPr>
        <w:pStyle w:val="afffffff7"/>
      </w:pPr>
    </w:p>
    <w:p w:rsidR="00396D5F" w:rsidRPr="00D37ACE" w:rsidRDefault="00396D5F" w:rsidP="00396D5F">
      <w:pPr>
        <w:ind w:firstLine="0"/>
        <w:jc w:val="left"/>
        <w:rPr>
          <w:szCs w:val="24"/>
        </w:rPr>
      </w:pPr>
      <w:r>
        <w:rPr>
          <w:rStyle w:val="afffffff9"/>
        </w:rPr>
        <w:lastRenderedPageBreak/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7" w:history="1">
        <w:r w:rsidRPr="0049465E">
          <w:t>подпунктах "в"</w:t>
        </w:r>
      </w:hyperlink>
      <w:r>
        <w:t xml:space="preserve"> - </w:t>
      </w:r>
      <w:hyperlink r:id="rId48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960"/>
    <w:bookmarkEnd w:id="961"/>
    <w:bookmarkEnd w:id="962"/>
    <w:bookmarkEnd w:id="963"/>
    <w:p w:rsidR="00396D5F" w:rsidRDefault="00396D5F" w:rsidP="00396D5F">
      <w:pPr>
        <w:ind w:right="5527"/>
        <w:jc w:val="center"/>
        <w:rPr>
          <w:color w:val="000000"/>
          <w:vertAlign w:val="superscript"/>
        </w:rPr>
      </w:pPr>
    </w:p>
    <w:p w:rsidR="00396D5F" w:rsidRPr="007417E6" w:rsidRDefault="00396D5F" w:rsidP="00396D5F">
      <w:pPr>
        <w:ind w:right="5527"/>
        <w:jc w:val="center"/>
        <w:rPr>
          <w:color w:val="000000"/>
          <w:vertAlign w:val="superscript"/>
        </w:rPr>
      </w:pPr>
    </w:p>
    <w:p w:rsidR="00396D5F" w:rsidRPr="007417E6" w:rsidRDefault="00396D5F" w:rsidP="00396D5F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396D5F" w:rsidRDefault="00396D5F" w:rsidP="00396D5F">
      <w:pPr>
        <w:ind w:firstLine="0"/>
        <w:jc w:val="left"/>
        <w:rPr>
          <w:b/>
        </w:rPr>
      </w:pPr>
      <w:r>
        <w:br w:type="page"/>
      </w:r>
    </w:p>
    <w:p w:rsidR="00396D5F" w:rsidRPr="007417E6" w:rsidRDefault="00396D5F" w:rsidP="00396D5F">
      <w:pPr>
        <w:pStyle w:val="3"/>
        <w:rPr>
          <w:sz w:val="22"/>
        </w:rPr>
      </w:pPr>
      <w:r>
        <w:rPr>
          <w:szCs w:val="24"/>
        </w:rPr>
        <w:lastRenderedPageBreak/>
        <w:t>Инструкции по заполнению</w:t>
      </w:r>
      <w:bookmarkEnd w:id="942"/>
      <w:r>
        <w:rPr>
          <w:szCs w:val="24"/>
        </w:rPr>
        <w:t xml:space="preserve"> Анкеты Участника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</w:p>
    <w:p w:rsidR="00396D5F" w:rsidRPr="00A55F54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A55F54">
        <w:rPr>
          <w:sz w:val="24"/>
          <w:szCs w:val="24"/>
        </w:rPr>
        <w:t xml:space="preserve"> в </w:t>
      </w:r>
      <w:proofErr w:type="gramStart"/>
      <w:r w:rsidRPr="00A55F54">
        <w:rPr>
          <w:sz w:val="24"/>
          <w:szCs w:val="24"/>
        </w:rPr>
        <w:t>соответствии</w:t>
      </w:r>
      <w:proofErr w:type="gramEnd"/>
      <w:r w:rsidRPr="00A55F54">
        <w:rPr>
          <w:sz w:val="24"/>
          <w:szCs w:val="24"/>
        </w:rPr>
        <w:t xml:space="preserve"> с письмом о подаче оферты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5.1</w:t>
      </w:r>
      <w:r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).</w:t>
      </w:r>
    </w:p>
    <w:p w:rsidR="00396D5F" w:rsidRPr="00A55F54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A55F54">
        <w:rPr>
          <w:sz w:val="24"/>
          <w:szCs w:val="24"/>
        </w:rPr>
        <w:t>т.ч</w:t>
      </w:r>
      <w:proofErr w:type="spellEnd"/>
      <w:r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396D5F" w:rsidRPr="00A55F54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396D5F" w:rsidRPr="00A55F54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96D5F" w:rsidRPr="00250D0D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396D5F" w:rsidRPr="00250D0D" w:rsidRDefault="00396D5F" w:rsidP="00396D5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_Ref444168874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Участниками/субподрядчика</w:t>
      </w:r>
      <w:r>
        <w:rPr>
          <w:sz w:val="24"/>
          <w:szCs w:val="24"/>
        </w:rPr>
        <w:t>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>
        <w:rPr>
          <w:sz w:val="24"/>
          <w:szCs w:val="24"/>
        </w:rPr>
        <w:t xml:space="preserve"> </w:t>
      </w:r>
      <w:r w:rsidRPr="00673EDD">
        <w:rPr>
          <w:sz w:val="24"/>
          <w:szCs w:val="24"/>
        </w:rPr>
        <w:t xml:space="preserve">В </w:t>
      </w:r>
      <w:proofErr w:type="gramStart"/>
      <w:r w:rsidRPr="00673EDD">
        <w:rPr>
          <w:sz w:val="24"/>
          <w:szCs w:val="24"/>
        </w:rPr>
        <w:t>случае</w:t>
      </w:r>
      <w:proofErr w:type="gramEnd"/>
      <w:r w:rsidRPr="00673EDD">
        <w:rPr>
          <w:sz w:val="24"/>
          <w:szCs w:val="24"/>
        </w:rPr>
        <w:t>, если Участник/</w:t>
      </w:r>
      <w:r w:rsidRPr="00250D0D">
        <w:rPr>
          <w:sz w:val="24"/>
          <w:szCs w:val="24"/>
        </w:rPr>
        <w:t>субподрядчик</w:t>
      </w:r>
      <w:r>
        <w:rPr>
          <w:sz w:val="24"/>
          <w:szCs w:val="24"/>
        </w:rPr>
        <w:t>/</w:t>
      </w:r>
      <w:r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>
        <w:rPr>
          <w:sz w:val="24"/>
          <w:szCs w:val="24"/>
        </w:rPr>
        <w:t>.</w:t>
      </w:r>
    </w:p>
    <w:p w:rsidR="00B66565" w:rsidRPr="00250D0D" w:rsidRDefault="00B66565" w:rsidP="00396D5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ind w:left="864"/>
        <w:rPr>
          <w:sz w:val="24"/>
          <w:szCs w:val="24"/>
        </w:rPr>
      </w:pP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64" w:name="_Ref44901690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64"/>
    </w:p>
    <w:p w:rsidR="004F4D80" w:rsidRPr="00D904EF" w:rsidRDefault="004F4D80" w:rsidP="004F4D80">
      <w:pPr>
        <w:pStyle w:val="3"/>
        <w:rPr>
          <w:szCs w:val="24"/>
        </w:rPr>
      </w:pPr>
      <w:bookmarkStart w:id="965" w:name="_Toc98253943"/>
      <w:bookmarkStart w:id="966" w:name="_Toc157248195"/>
      <w:bookmarkStart w:id="967" w:name="_Toc157496564"/>
      <w:bookmarkStart w:id="968" w:name="_Toc158206103"/>
      <w:bookmarkStart w:id="969" w:name="_Toc164057788"/>
      <w:bookmarkStart w:id="970" w:name="_Toc164137138"/>
      <w:bookmarkStart w:id="971" w:name="_Toc164161298"/>
      <w:bookmarkStart w:id="972" w:name="_Toc165173869"/>
      <w:bookmarkStart w:id="973" w:name="_Toc439170693"/>
      <w:bookmarkStart w:id="974" w:name="_Toc439172795"/>
      <w:bookmarkStart w:id="975" w:name="_Toc439173239"/>
      <w:bookmarkStart w:id="976" w:name="_Toc439238235"/>
      <w:bookmarkStart w:id="977" w:name="_Toc439252782"/>
      <w:bookmarkStart w:id="978" w:name="_Toc439323756"/>
      <w:bookmarkStart w:id="979" w:name="_Toc440361393"/>
      <w:bookmarkStart w:id="980" w:name="_Toc440376275"/>
      <w:bookmarkStart w:id="981" w:name="_Toc440382533"/>
      <w:bookmarkStart w:id="982" w:name="_Toc440447203"/>
      <w:bookmarkStart w:id="983" w:name="_Toc440620883"/>
      <w:bookmarkStart w:id="984" w:name="_Toc440631518"/>
      <w:bookmarkStart w:id="985" w:name="_Toc440875757"/>
      <w:bookmarkStart w:id="986" w:name="_Toc4411317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87" w:name="_Toc98253944"/>
      <w:bookmarkStart w:id="988" w:name="_Toc157248196"/>
      <w:bookmarkStart w:id="989" w:name="_Toc157496565"/>
      <w:bookmarkStart w:id="990" w:name="_Toc158206104"/>
      <w:bookmarkStart w:id="991" w:name="_Toc164057789"/>
      <w:bookmarkStart w:id="992" w:name="_Toc164137139"/>
      <w:bookmarkStart w:id="993" w:name="_Toc164161299"/>
      <w:bookmarkStart w:id="99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5" w:name="_Toc439170694"/>
      <w:bookmarkStart w:id="996" w:name="_Toc439172796"/>
      <w:bookmarkStart w:id="997" w:name="_Toc439173240"/>
      <w:bookmarkStart w:id="998" w:name="_Toc439238236"/>
      <w:bookmarkStart w:id="999" w:name="_Toc439252783"/>
      <w:bookmarkStart w:id="1000" w:name="_Toc439323757"/>
      <w:bookmarkStart w:id="1001" w:name="_Toc440361394"/>
      <w:bookmarkStart w:id="1002" w:name="_Toc440376276"/>
      <w:bookmarkStart w:id="1003" w:name="_Toc440382534"/>
      <w:bookmarkStart w:id="1004" w:name="_Toc440447204"/>
      <w:bookmarkStart w:id="1005" w:name="_Toc440620884"/>
      <w:bookmarkStart w:id="1006" w:name="_Toc440631519"/>
      <w:bookmarkStart w:id="1007" w:name="_Toc440875758"/>
      <w:bookmarkStart w:id="1008" w:name="_Toc441131782"/>
      <w:r w:rsidRPr="00D904EF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55336389"/>
      <w:bookmarkStart w:id="1010" w:name="_Toc57314677"/>
      <w:bookmarkStart w:id="1011" w:name="_Toc69728991"/>
      <w:bookmarkStart w:id="1012" w:name="_Toc98253945"/>
      <w:bookmarkStart w:id="1013" w:name="_Toc165173871"/>
      <w:bookmarkStart w:id="1014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5" w:name="_Ref440881887"/>
      <w:bookmarkStart w:id="1016" w:name="_Toc4411317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D904EF" w:rsidRDefault="004F4D80" w:rsidP="004F4D80">
      <w:pPr>
        <w:pStyle w:val="3"/>
        <w:rPr>
          <w:szCs w:val="24"/>
        </w:rPr>
      </w:pPr>
      <w:bookmarkStart w:id="1017" w:name="_Toc98253946"/>
      <w:bookmarkStart w:id="1018" w:name="_Toc157248198"/>
      <w:bookmarkStart w:id="1019" w:name="_Toc157496567"/>
      <w:bookmarkStart w:id="1020" w:name="_Toc158206106"/>
      <w:bookmarkStart w:id="1021" w:name="_Toc164057791"/>
      <w:bookmarkStart w:id="1022" w:name="_Toc164137141"/>
      <w:bookmarkStart w:id="1023" w:name="_Toc164161301"/>
      <w:bookmarkStart w:id="1024" w:name="_Toc165173872"/>
      <w:bookmarkStart w:id="1025" w:name="_Toc439170696"/>
      <w:bookmarkStart w:id="1026" w:name="_Toc439172798"/>
      <w:bookmarkStart w:id="1027" w:name="_Toc439173242"/>
      <w:bookmarkStart w:id="1028" w:name="_Toc439238238"/>
      <w:bookmarkStart w:id="1029" w:name="_Toc439252785"/>
      <w:bookmarkStart w:id="1030" w:name="_Toc439323759"/>
      <w:bookmarkStart w:id="1031" w:name="_Toc440361396"/>
      <w:bookmarkStart w:id="1032" w:name="_Toc440376278"/>
      <w:bookmarkStart w:id="1033" w:name="_Toc440382536"/>
      <w:bookmarkStart w:id="1034" w:name="_Toc440447206"/>
      <w:bookmarkStart w:id="1035" w:name="_Toc440620886"/>
      <w:bookmarkStart w:id="1036" w:name="_Toc440631521"/>
      <w:bookmarkStart w:id="1037" w:name="_Toc440875760"/>
      <w:bookmarkStart w:id="1038" w:name="_Toc441131784"/>
      <w:r w:rsidRPr="00D904EF">
        <w:rPr>
          <w:szCs w:val="24"/>
        </w:rPr>
        <w:t>Форма Справки о материально-технических ресурсах</w:t>
      </w:r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 xml:space="preserve">В </w:t>
            </w:r>
            <w:proofErr w:type="gramStart"/>
            <w:r w:rsidRPr="004D0F20">
              <w:rPr>
                <w:sz w:val="20"/>
                <w:szCs w:val="20"/>
              </w:rPr>
              <w:t>наличии</w:t>
            </w:r>
            <w:proofErr w:type="gramEnd"/>
            <w:r w:rsidRPr="004D0F20">
              <w:rPr>
                <w:sz w:val="20"/>
                <w:szCs w:val="20"/>
              </w:rPr>
              <w:t xml:space="preserve"> у Участника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039" w:name="_Toc98253947"/>
      <w:bookmarkStart w:id="1040" w:name="_Toc157248199"/>
      <w:bookmarkStart w:id="1041" w:name="_Toc157496568"/>
      <w:bookmarkStart w:id="1042" w:name="_Toc158206107"/>
      <w:bookmarkStart w:id="1043" w:name="_Toc164057792"/>
      <w:bookmarkStart w:id="1044" w:name="_Toc164137142"/>
      <w:bookmarkStart w:id="1045" w:name="_Toc164161302"/>
      <w:bookmarkStart w:id="1046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047" w:name="_Toc439170697"/>
      <w:bookmarkStart w:id="1048" w:name="_Toc439172799"/>
      <w:bookmarkStart w:id="1049" w:name="_Toc439173243"/>
      <w:bookmarkStart w:id="1050" w:name="_Toc439238239"/>
      <w:bookmarkStart w:id="1051" w:name="_Toc439252786"/>
      <w:bookmarkStart w:id="1052" w:name="_Toc439323760"/>
      <w:bookmarkStart w:id="1053" w:name="_Toc440361397"/>
      <w:bookmarkStart w:id="1054" w:name="_Toc440376279"/>
      <w:bookmarkStart w:id="1055" w:name="_Toc440382537"/>
      <w:bookmarkStart w:id="1056" w:name="_Toc440447207"/>
      <w:bookmarkStart w:id="1057" w:name="_Toc440620887"/>
      <w:bookmarkStart w:id="1058" w:name="_Toc440631522"/>
      <w:bookmarkStart w:id="1059" w:name="_Toc440875761"/>
      <w:bookmarkStart w:id="1060" w:name="_Toc441131785"/>
      <w:r w:rsidRPr="00D904EF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61" w:name="_Ref55336398"/>
      <w:bookmarkStart w:id="1062" w:name="_Toc57314678"/>
      <w:bookmarkStart w:id="1063" w:name="_Toc69728992"/>
      <w:bookmarkStart w:id="1064" w:name="_Toc98253948"/>
      <w:bookmarkStart w:id="1065" w:name="_Toc165173874"/>
      <w:bookmarkStart w:id="1066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7" w:name="_Ref440881894"/>
      <w:bookmarkStart w:id="1068" w:name="_Toc4411317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D904EF" w:rsidRDefault="004F4D80" w:rsidP="004F4D80">
      <w:pPr>
        <w:pStyle w:val="3"/>
        <w:rPr>
          <w:szCs w:val="24"/>
        </w:rPr>
      </w:pPr>
      <w:bookmarkStart w:id="1069" w:name="_Toc98253949"/>
      <w:bookmarkStart w:id="1070" w:name="_Toc157248201"/>
      <w:bookmarkStart w:id="1071" w:name="_Toc157496570"/>
      <w:bookmarkStart w:id="1072" w:name="_Toc158206109"/>
      <w:bookmarkStart w:id="1073" w:name="_Toc164057794"/>
      <w:bookmarkStart w:id="1074" w:name="_Toc164137144"/>
      <w:bookmarkStart w:id="1075" w:name="_Toc164161304"/>
      <w:bookmarkStart w:id="1076" w:name="_Toc165173875"/>
      <w:bookmarkStart w:id="1077" w:name="_Toc439170699"/>
      <w:bookmarkStart w:id="1078" w:name="_Toc439172801"/>
      <w:bookmarkStart w:id="1079" w:name="_Toc439173245"/>
      <w:bookmarkStart w:id="1080" w:name="_Toc439238241"/>
      <w:bookmarkStart w:id="1081" w:name="_Toc439252788"/>
      <w:bookmarkStart w:id="1082" w:name="_Toc439323762"/>
      <w:bookmarkStart w:id="1083" w:name="_Toc440361399"/>
      <w:bookmarkStart w:id="1084" w:name="_Toc440376281"/>
      <w:bookmarkStart w:id="1085" w:name="_Toc440382539"/>
      <w:bookmarkStart w:id="1086" w:name="_Toc440447209"/>
      <w:bookmarkStart w:id="1087" w:name="_Toc440620889"/>
      <w:bookmarkStart w:id="1088" w:name="_Toc440631524"/>
      <w:bookmarkStart w:id="1089" w:name="_Toc440875763"/>
      <w:bookmarkStart w:id="1090" w:name="_Toc441131787"/>
      <w:r w:rsidRPr="00D904EF">
        <w:rPr>
          <w:szCs w:val="24"/>
        </w:rPr>
        <w:t>Форма Справки о кадровых ресурсах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1" w:name="_Toc98253950"/>
      <w:bookmarkStart w:id="1092" w:name="_Toc157248202"/>
      <w:bookmarkStart w:id="1093" w:name="_Toc157496571"/>
      <w:bookmarkStart w:id="1094" w:name="_Toc158206110"/>
      <w:bookmarkStart w:id="1095" w:name="_Toc164057795"/>
      <w:bookmarkStart w:id="1096" w:name="_Toc164137145"/>
      <w:bookmarkStart w:id="1097" w:name="_Toc164161305"/>
      <w:bookmarkStart w:id="109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9" w:name="_Toc439170700"/>
      <w:bookmarkStart w:id="1100" w:name="_Toc439172802"/>
      <w:bookmarkStart w:id="1101" w:name="_Toc439173246"/>
      <w:bookmarkStart w:id="1102" w:name="_Toc439238242"/>
      <w:bookmarkStart w:id="1103" w:name="_Toc439252789"/>
      <w:bookmarkStart w:id="1104" w:name="_Toc439323763"/>
      <w:bookmarkStart w:id="1105" w:name="_Toc440361400"/>
      <w:bookmarkStart w:id="1106" w:name="_Toc440376282"/>
      <w:bookmarkStart w:id="1107" w:name="_Toc440382540"/>
      <w:bookmarkStart w:id="1108" w:name="_Toc440447210"/>
      <w:bookmarkStart w:id="1109" w:name="_Toc440620890"/>
      <w:bookmarkStart w:id="1110" w:name="_Toc440631525"/>
      <w:bookmarkStart w:id="1111" w:name="_Toc440875764"/>
      <w:bookmarkStart w:id="1112" w:name="_Toc441131788"/>
      <w:r w:rsidRPr="00D904EF">
        <w:rPr>
          <w:szCs w:val="24"/>
        </w:rPr>
        <w:lastRenderedPageBreak/>
        <w:t>Инструкции по заполнению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указывается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</w:t>
      </w:r>
      <w:r w:rsidR="00DB1BF4" w:rsidRPr="00E9701B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</w:t>
      </w:r>
      <w:r w:rsidR="00FF737D" w:rsidRPr="00E9701B">
        <w:rPr>
          <w:sz w:val="24"/>
          <w:szCs w:val="24"/>
        </w:rPr>
        <w:t>выполнения аналогичных работ</w:t>
      </w:r>
      <w:r w:rsidR="004F4D80" w:rsidRPr="00E9701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13" w:name="_Toc165173881"/>
      <w:bookmarkStart w:id="1114" w:name="_Ref194749267"/>
      <w:bookmarkStart w:id="1115" w:name="_Toc423423677"/>
      <w:bookmarkStart w:id="1116" w:name="_Ref440271993"/>
      <w:bookmarkStart w:id="1117" w:name="_Ref440274659"/>
      <w:bookmarkStart w:id="1118" w:name="_Toc441131789"/>
      <w:bookmarkStart w:id="1119" w:name="_Ref90381523"/>
      <w:bookmarkStart w:id="1120" w:name="_Toc90385124"/>
      <w:bookmarkStart w:id="1121" w:name="_Ref96861029"/>
      <w:bookmarkStart w:id="1122" w:name="_Toc97651410"/>
      <w:bookmarkStart w:id="112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13"/>
      <w:bookmarkEnd w:id="1114"/>
      <w:bookmarkEnd w:id="1115"/>
      <w:bookmarkEnd w:id="1116"/>
      <w:bookmarkEnd w:id="1117"/>
      <w:bookmarkEnd w:id="1118"/>
    </w:p>
    <w:p w:rsidR="004F4D80" w:rsidRPr="00D904EF" w:rsidRDefault="004F4D80" w:rsidP="004F4D80">
      <w:pPr>
        <w:pStyle w:val="3"/>
        <w:rPr>
          <w:szCs w:val="24"/>
        </w:rPr>
      </w:pPr>
      <w:bookmarkStart w:id="1124" w:name="_Toc97651411"/>
      <w:bookmarkStart w:id="1125" w:name="_Toc98253956"/>
      <w:bookmarkStart w:id="1126" w:name="_Toc157248208"/>
      <w:bookmarkStart w:id="1127" w:name="_Toc157496577"/>
      <w:bookmarkStart w:id="1128" w:name="_Toc158206116"/>
      <w:bookmarkStart w:id="1129" w:name="_Toc164057801"/>
      <w:bookmarkStart w:id="1130" w:name="_Toc164137151"/>
      <w:bookmarkStart w:id="1131" w:name="_Toc164161311"/>
      <w:bookmarkStart w:id="1132" w:name="_Toc165173882"/>
      <w:bookmarkStart w:id="1133" w:name="_Toc439170702"/>
      <w:bookmarkStart w:id="1134" w:name="_Toc439172804"/>
      <w:bookmarkStart w:id="1135" w:name="_Toc439173248"/>
      <w:bookmarkStart w:id="1136" w:name="_Toc439238244"/>
      <w:bookmarkStart w:id="1137" w:name="_Toc439252791"/>
      <w:bookmarkStart w:id="1138" w:name="_Toc439323765"/>
      <w:bookmarkStart w:id="1139" w:name="_Toc440361402"/>
      <w:bookmarkStart w:id="1140" w:name="_Toc440376284"/>
      <w:bookmarkStart w:id="1141" w:name="_Toc440382542"/>
      <w:bookmarkStart w:id="1142" w:name="_Toc440447212"/>
      <w:bookmarkStart w:id="1143" w:name="_Toc440620892"/>
      <w:bookmarkStart w:id="1144" w:name="_Toc440631527"/>
      <w:bookmarkStart w:id="1145" w:name="_Toc440875766"/>
      <w:bookmarkStart w:id="1146" w:name="_Toc4411317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>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47" w:name="_Toc97651412"/>
      <w:bookmarkStart w:id="1148" w:name="_Toc98253957"/>
      <w:bookmarkStart w:id="1149" w:name="_Toc157248209"/>
      <w:bookmarkStart w:id="1150" w:name="_Toc157496578"/>
      <w:bookmarkStart w:id="1151" w:name="_Toc158206117"/>
      <w:bookmarkStart w:id="1152" w:name="_Toc164057802"/>
      <w:bookmarkStart w:id="1153" w:name="_Toc164137152"/>
      <w:bookmarkStart w:id="1154" w:name="_Toc164161312"/>
      <w:bookmarkStart w:id="115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56" w:name="_Toc439170703"/>
      <w:bookmarkStart w:id="1157" w:name="_Toc439172805"/>
      <w:bookmarkStart w:id="1158" w:name="_Toc439173249"/>
      <w:bookmarkStart w:id="1159" w:name="_Toc439238245"/>
      <w:bookmarkStart w:id="1160" w:name="_Toc439252792"/>
      <w:bookmarkStart w:id="1161" w:name="_Toc439323766"/>
      <w:bookmarkStart w:id="1162" w:name="_Toc440361403"/>
      <w:bookmarkStart w:id="1163" w:name="_Toc440376285"/>
      <w:bookmarkStart w:id="1164" w:name="_Toc440382543"/>
      <w:bookmarkStart w:id="1165" w:name="_Toc440447213"/>
      <w:bookmarkStart w:id="1166" w:name="_Toc440620893"/>
      <w:bookmarkStart w:id="1167" w:name="_Toc440631528"/>
      <w:bookmarkStart w:id="1168" w:name="_Toc440875767"/>
      <w:bookmarkStart w:id="1169" w:name="_Toc441131791"/>
      <w:r w:rsidRPr="00D904EF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1B5C3E">
        <w:rPr>
          <w:sz w:val="24"/>
          <w:szCs w:val="24"/>
        </w:rPr>
        <w:t>.</w:t>
      </w:r>
      <w:r w:rsidR="004F4D80" w:rsidRPr="00F647F7">
        <w:rPr>
          <w:sz w:val="24"/>
          <w:szCs w:val="24"/>
        </w:rPr>
        <w:t xml:space="preserve">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19"/>
    <w:bookmarkEnd w:id="1120"/>
    <w:bookmarkEnd w:id="1121"/>
    <w:bookmarkEnd w:id="1122"/>
    <w:bookmarkEnd w:id="112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70" w:name="_Toc318208007"/>
    </w:p>
    <w:p w:rsidR="004F4D80" w:rsidRPr="00E87023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71" w:name="_Toc423423680"/>
      <w:bookmarkStart w:id="1172" w:name="_Ref440272035"/>
      <w:bookmarkStart w:id="1173" w:name="_Ref440274733"/>
      <w:bookmarkStart w:id="1174" w:name="_Toc441131792"/>
      <w:bookmarkStart w:id="1175" w:name="_Ref44418090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70"/>
      <w:bookmarkEnd w:id="1171"/>
      <w:bookmarkEnd w:id="1172"/>
      <w:bookmarkEnd w:id="1173"/>
      <w:bookmarkEnd w:id="1174"/>
      <w:bookmarkEnd w:id="1175"/>
    </w:p>
    <w:p w:rsidR="004F4D80" w:rsidRPr="00E87023" w:rsidRDefault="004F4D80" w:rsidP="004F4D80">
      <w:pPr>
        <w:pStyle w:val="3"/>
        <w:rPr>
          <w:sz w:val="22"/>
        </w:rPr>
      </w:pPr>
      <w:bookmarkStart w:id="1176" w:name="_Toc343690584"/>
      <w:bookmarkStart w:id="1177" w:name="_Toc372294428"/>
      <w:bookmarkStart w:id="1178" w:name="_Toc379288896"/>
      <w:bookmarkStart w:id="1179" w:name="_Toc384734780"/>
      <w:bookmarkStart w:id="1180" w:name="_Toc396984078"/>
      <w:bookmarkStart w:id="1181" w:name="_Toc423423681"/>
      <w:bookmarkStart w:id="1182" w:name="_Toc439170710"/>
      <w:bookmarkStart w:id="1183" w:name="_Toc439172812"/>
      <w:bookmarkStart w:id="1184" w:name="_Toc439173253"/>
      <w:bookmarkStart w:id="1185" w:name="_Toc439238249"/>
      <w:bookmarkStart w:id="1186" w:name="_Toc439252796"/>
      <w:bookmarkStart w:id="1187" w:name="_Toc439323770"/>
      <w:bookmarkStart w:id="1188" w:name="_Toc440361405"/>
      <w:bookmarkStart w:id="1189" w:name="_Toc440376287"/>
      <w:bookmarkStart w:id="1190" w:name="_Toc440382545"/>
      <w:bookmarkStart w:id="1191" w:name="_Toc440447215"/>
      <w:bookmarkStart w:id="1192" w:name="_Toc440620895"/>
      <w:bookmarkStart w:id="1193" w:name="_Toc440631530"/>
      <w:bookmarkStart w:id="1194" w:name="_Toc440875769"/>
      <w:bookmarkStart w:id="1195" w:name="_Toc4411317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1B5C3E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наименование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="004F4D80"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96" w:name="_Toc343690585"/>
      <w:bookmarkStart w:id="1197" w:name="_Toc372294429"/>
      <w:bookmarkStart w:id="1198" w:name="_Toc379288897"/>
      <w:bookmarkStart w:id="1199" w:name="_Toc384734781"/>
      <w:bookmarkStart w:id="1200" w:name="_Toc396984079"/>
      <w:bookmarkStart w:id="1201" w:name="_Toc423423682"/>
      <w:bookmarkStart w:id="1202" w:name="_Toc439170711"/>
      <w:bookmarkStart w:id="1203" w:name="_Toc439172813"/>
      <w:bookmarkStart w:id="1204" w:name="_Toc439173254"/>
      <w:bookmarkStart w:id="1205" w:name="_Toc439238250"/>
      <w:bookmarkStart w:id="1206" w:name="_Toc439252797"/>
      <w:bookmarkStart w:id="1207" w:name="_Toc439323771"/>
      <w:bookmarkStart w:id="1208" w:name="_Toc440361406"/>
      <w:bookmarkStart w:id="1209" w:name="_Toc440376288"/>
      <w:bookmarkStart w:id="1210" w:name="_Toc440382546"/>
      <w:bookmarkStart w:id="1211" w:name="_Toc440447216"/>
      <w:bookmarkStart w:id="1212" w:name="_Toc440620896"/>
      <w:bookmarkStart w:id="1213" w:name="_Toc440631531"/>
      <w:bookmarkStart w:id="1214" w:name="_Toc440875770"/>
      <w:bookmarkStart w:id="1215" w:name="_Toc441131794"/>
      <w:r w:rsidRPr="00D27071">
        <w:rPr>
          <w:szCs w:val="24"/>
        </w:rPr>
        <w:lastRenderedPageBreak/>
        <w:t>Инструкции по заполнению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</w:t>
      </w:r>
      <w:r w:rsidR="001B5C3E">
        <w:rPr>
          <w:sz w:val="24"/>
          <w:szCs w:val="24"/>
        </w:rPr>
        <w:t xml:space="preserve">наличие и состав собственников </w:t>
      </w:r>
      <w:r w:rsidRPr="005E27C2">
        <w:rPr>
          <w:sz w:val="24"/>
          <w:szCs w:val="24"/>
        </w:rPr>
        <w:t>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</w:t>
      </w:r>
      <w:r w:rsidR="001B5C3E">
        <w:rPr>
          <w:sz w:val="24"/>
          <w:szCs w:val="24"/>
        </w:rPr>
        <w:t xml:space="preserve">4) – указывается, кем является </w:t>
      </w:r>
      <w:r w:rsidRPr="00D27071">
        <w:rPr>
          <w:sz w:val="24"/>
          <w:szCs w:val="24"/>
        </w:rPr>
        <w:t>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7" w:name="_Toc423423683"/>
      <w:bookmarkStart w:id="1218" w:name="_Ref440272051"/>
      <w:bookmarkStart w:id="1219" w:name="_Ref440274744"/>
      <w:bookmarkStart w:id="1220" w:name="_Toc4411317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16"/>
      <w:bookmarkEnd w:id="1217"/>
      <w:bookmarkEnd w:id="1218"/>
      <w:bookmarkEnd w:id="1219"/>
      <w:bookmarkEnd w:id="1220"/>
    </w:p>
    <w:p w:rsidR="004F4D80" w:rsidRPr="008C4223" w:rsidRDefault="004F4D80" w:rsidP="004F4D80">
      <w:pPr>
        <w:pStyle w:val="3"/>
        <w:rPr>
          <w:szCs w:val="24"/>
        </w:rPr>
      </w:pPr>
      <w:bookmarkStart w:id="1221" w:name="_Toc343690587"/>
      <w:bookmarkStart w:id="1222" w:name="_Toc372294431"/>
      <w:bookmarkStart w:id="1223" w:name="_Toc379288899"/>
      <w:bookmarkStart w:id="1224" w:name="_Toc384734783"/>
      <w:bookmarkStart w:id="1225" w:name="_Toc396984081"/>
      <w:bookmarkStart w:id="1226" w:name="_Toc423423684"/>
      <w:bookmarkStart w:id="1227" w:name="_Toc439170713"/>
      <w:bookmarkStart w:id="1228" w:name="_Toc439172815"/>
      <w:bookmarkStart w:id="1229" w:name="_Toc439173256"/>
      <w:bookmarkStart w:id="1230" w:name="_Toc439238252"/>
      <w:bookmarkStart w:id="1231" w:name="_Toc439252799"/>
      <w:bookmarkStart w:id="1232" w:name="_Toc439323773"/>
      <w:bookmarkStart w:id="1233" w:name="_Toc440361408"/>
      <w:bookmarkStart w:id="1234" w:name="_Toc440376290"/>
      <w:bookmarkStart w:id="1235" w:name="_Toc440382548"/>
      <w:bookmarkStart w:id="1236" w:name="_Toc440447218"/>
      <w:bookmarkStart w:id="1237" w:name="_Toc440620898"/>
      <w:bookmarkStart w:id="1238" w:name="_Toc440631533"/>
      <w:bookmarkStart w:id="1239" w:name="_Toc440875772"/>
      <w:bookmarkStart w:id="1240" w:name="_Toc441131796"/>
      <w:r w:rsidRPr="008C4223">
        <w:rPr>
          <w:szCs w:val="24"/>
        </w:rPr>
        <w:t xml:space="preserve">Форма 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r w:rsidR="000D70B6" w:rsidRPr="000D70B6">
        <w:rPr>
          <w:szCs w:val="24"/>
        </w:rPr>
        <w:t>Согласия на обработку персональных данных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г.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241" w:name="_Toc439252801"/>
      <w:bookmarkStart w:id="1242" w:name="_Toc439323774"/>
      <w:bookmarkStart w:id="1243" w:name="_Toc440361409"/>
      <w:bookmarkStart w:id="1244" w:name="_Toc440376291"/>
      <w:bookmarkStart w:id="1245" w:name="_Toc440382549"/>
      <w:bookmarkStart w:id="1246" w:name="_Toc440447219"/>
      <w:bookmarkStart w:id="1247" w:name="_Toc440620899"/>
      <w:bookmarkStart w:id="1248" w:name="_Toc440631534"/>
      <w:bookmarkStart w:id="1249" w:name="_Toc440875773"/>
      <w:bookmarkStart w:id="1250" w:name="_Toc441131797"/>
      <w:r w:rsidRPr="005A2CAE">
        <w:rPr>
          <w:szCs w:val="24"/>
        </w:rPr>
        <w:lastRenderedPageBreak/>
        <w:t>Инструкции по заполнению</w:t>
      </w:r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51" w:name="_Ref440272256"/>
      <w:bookmarkStart w:id="1252" w:name="_Ref440272678"/>
      <w:bookmarkStart w:id="1253" w:name="_Ref440274944"/>
      <w:bookmarkStart w:id="1254" w:name="_Toc4411317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51"/>
      <w:bookmarkEnd w:id="1252"/>
      <w:bookmarkEnd w:id="1253"/>
      <w:bookmarkEnd w:id="1254"/>
    </w:p>
    <w:p w:rsidR="007A6A39" w:rsidRPr="007A6A39" w:rsidRDefault="007A6A39" w:rsidP="007A6A39">
      <w:pPr>
        <w:pStyle w:val="3"/>
        <w:rPr>
          <w:szCs w:val="24"/>
        </w:rPr>
      </w:pPr>
      <w:bookmarkStart w:id="1255" w:name="_Toc439170715"/>
      <w:bookmarkStart w:id="1256" w:name="_Toc439172817"/>
      <w:bookmarkStart w:id="1257" w:name="_Toc439173259"/>
      <w:bookmarkStart w:id="1258" w:name="_Toc439238255"/>
      <w:bookmarkStart w:id="1259" w:name="_Toc439252803"/>
      <w:bookmarkStart w:id="1260" w:name="_Toc439323776"/>
      <w:bookmarkStart w:id="1261" w:name="_Toc440361411"/>
      <w:bookmarkStart w:id="1262" w:name="_Toc440376293"/>
      <w:bookmarkStart w:id="1263" w:name="_Toc440382551"/>
      <w:bookmarkStart w:id="1264" w:name="_Toc440447221"/>
      <w:bookmarkStart w:id="1265" w:name="_Toc440620901"/>
      <w:bookmarkStart w:id="1266" w:name="_Toc440631536"/>
      <w:bookmarkStart w:id="1267" w:name="_Toc440875775"/>
      <w:bookmarkStart w:id="1268" w:name="_Toc4411317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Pr="007F443D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F443D">
        <w:rPr>
          <w:sz w:val="24"/>
          <w:szCs w:val="24"/>
        </w:rPr>
        <w:t xml:space="preserve">Участник, подавший Заявку на участие в </w:t>
      </w:r>
      <w:r w:rsidR="007F443D" w:rsidRPr="007F443D">
        <w:rPr>
          <w:sz w:val="24"/>
          <w:szCs w:val="24"/>
        </w:rPr>
        <w:t xml:space="preserve">открытом запросе предложений на право заключения Договора на выполнение СМР по оснащению объектов электросетевого комплекса системами видеонаблюдения (ПС 110/35/10 Светотехника, ПС 110/35/10 Гагарин, ПС 110/35/10 Знаменка, ПС 110/35/10 Починок, </w:t>
      </w:r>
      <w:proofErr w:type="spellStart"/>
      <w:r w:rsidR="007F443D" w:rsidRPr="007F443D">
        <w:rPr>
          <w:sz w:val="24"/>
          <w:szCs w:val="24"/>
        </w:rPr>
        <w:t>Руднянский</w:t>
      </w:r>
      <w:proofErr w:type="spellEnd"/>
      <w:r w:rsidR="007F443D" w:rsidRPr="007F443D">
        <w:rPr>
          <w:sz w:val="24"/>
          <w:szCs w:val="24"/>
        </w:rPr>
        <w:t xml:space="preserve"> РЭС) для нужд ПАО «МРСК Центра» (филиала «Смоленскэнерго»)</w:t>
      </w:r>
      <w:r w:rsidRPr="007F443D">
        <w:rPr>
          <w:sz w:val="24"/>
          <w:szCs w:val="24"/>
        </w:rPr>
        <w:t>, вне зависимости от формы и места проведения обязуется</w:t>
      </w:r>
      <w:proofErr w:type="gramEnd"/>
      <w:r w:rsidRPr="007F443D">
        <w:rPr>
          <w:sz w:val="24"/>
          <w:szCs w:val="24"/>
        </w:rPr>
        <w:t xml:space="preserve">: </w:t>
      </w:r>
      <w:proofErr w:type="gramStart"/>
      <w:r w:rsidRPr="007F443D">
        <w:rPr>
          <w:sz w:val="24"/>
          <w:szCs w:val="24"/>
        </w:rPr>
        <w:t>1) не изменять (не вносить изменения) и/или не отзывать свою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предложений;</w:t>
      </w:r>
      <w:proofErr w:type="gramEnd"/>
      <w:r w:rsidRPr="007F443D">
        <w:rPr>
          <w:sz w:val="24"/>
          <w:szCs w:val="24"/>
        </w:rPr>
        <w:t xml:space="preserve"> 5) предоставить финансовое обеспечение по договору, заключенному по итогам запроса предложений, в </w:t>
      </w:r>
      <w:proofErr w:type="gramStart"/>
      <w:r w:rsidRPr="007F443D">
        <w:rPr>
          <w:sz w:val="24"/>
          <w:szCs w:val="24"/>
        </w:rPr>
        <w:t>случае</w:t>
      </w:r>
      <w:proofErr w:type="gramEnd"/>
      <w:r w:rsidRPr="007F443D">
        <w:rPr>
          <w:sz w:val="24"/>
          <w:szCs w:val="24"/>
        </w:rPr>
        <w:t xml:space="preserve"> признания Участника победителем запроса предложений (</w:t>
      </w:r>
      <w:r w:rsidRPr="007F443D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F443D">
        <w:rPr>
          <w:sz w:val="24"/>
          <w:szCs w:val="24"/>
        </w:rPr>
        <w:t>)</w:t>
      </w:r>
    </w:p>
    <w:p w:rsidR="007A6A39" w:rsidRPr="007F443D" w:rsidRDefault="00317FCD" w:rsidP="007F443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F443D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7F443D" w:rsidRPr="007F443D">
        <w:rPr>
          <w:sz w:val="24"/>
          <w:szCs w:val="24"/>
        </w:rPr>
        <w:t xml:space="preserve">открытом запросе предложений на право заключения Договора на выполнение СМР по оснащению объектов электросетевого комплекса системами видеонаблюдения (ПС 110/35/10 Светотехника, ПС 110/35/10 Гагарин, ПС 110/35/10 Знаменка, ПС 110/35/10 Починок, </w:t>
      </w:r>
      <w:proofErr w:type="spellStart"/>
      <w:r w:rsidR="007F443D" w:rsidRPr="007F443D">
        <w:rPr>
          <w:sz w:val="24"/>
          <w:szCs w:val="24"/>
        </w:rPr>
        <w:t>Руднянский</w:t>
      </w:r>
      <w:proofErr w:type="spellEnd"/>
      <w:r w:rsidR="007F443D" w:rsidRPr="007F443D">
        <w:rPr>
          <w:sz w:val="24"/>
          <w:szCs w:val="24"/>
        </w:rPr>
        <w:t xml:space="preserve"> РЭС) для нужд ПАО «МРСК Центра</w:t>
      </w:r>
      <w:proofErr w:type="gramEnd"/>
      <w:r w:rsidR="007F443D" w:rsidRPr="007F443D">
        <w:rPr>
          <w:sz w:val="24"/>
          <w:szCs w:val="24"/>
        </w:rPr>
        <w:t>» (филиала «Смоленскэнерго»)</w:t>
      </w:r>
      <w:r w:rsidR="007F443D">
        <w:rPr>
          <w:sz w:val="24"/>
          <w:szCs w:val="24"/>
        </w:rPr>
        <w:t xml:space="preserve"> </w:t>
      </w:r>
      <w:r w:rsidR="007A6A39" w:rsidRPr="007F443D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="007A6A39" w:rsidRPr="007F443D">
        <w:rPr>
          <w:sz w:val="24"/>
          <w:szCs w:val="24"/>
        </w:rPr>
        <w:t xml:space="preserve"> _____________________ (_______________) </w:t>
      </w:r>
      <w:proofErr w:type="gramEnd"/>
      <w:r w:rsidR="007A6A39" w:rsidRPr="007F443D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</w:t>
      </w:r>
      <w:r w:rsidRPr="007A6A39">
        <w:rPr>
          <w:sz w:val="24"/>
          <w:szCs w:val="24"/>
        </w:rPr>
        <w:lastRenderedPageBreak/>
        <w:t xml:space="preserve">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69" w:name="_Toc439170716"/>
      <w:bookmarkStart w:id="1270" w:name="_Toc439172818"/>
      <w:bookmarkStart w:id="1271" w:name="_Toc439173260"/>
      <w:bookmarkStart w:id="1272" w:name="_Toc439238256"/>
      <w:bookmarkStart w:id="1273" w:name="_Toc439252804"/>
      <w:bookmarkStart w:id="1274" w:name="_Toc439323777"/>
      <w:bookmarkStart w:id="1275" w:name="_Toc440361412"/>
      <w:bookmarkStart w:id="1276" w:name="_Toc440376294"/>
      <w:bookmarkStart w:id="1277" w:name="_Toc440382552"/>
      <w:bookmarkStart w:id="1278" w:name="_Toc440447222"/>
      <w:bookmarkStart w:id="1279" w:name="_Toc440620902"/>
      <w:bookmarkStart w:id="1280" w:name="_Toc440631537"/>
      <w:bookmarkStart w:id="1281" w:name="_Toc440875776"/>
      <w:bookmarkStart w:id="1282" w:name="_Toc441131800"/>
      <w:r w:rsidRPr="007857E5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83" w:name="_Ref440272274"/>
      <w:bookmarkStart w:id="1284" w:name="_Ref440274756"/>
      <w:bookmarkStart w:id="1285" w:name="_Toc4411318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83"/>
      <w:bookmarkEnd w:id="1284"/>
      <w:bookmarkEnd w:id="1285"/>
    </w:p>
    <w:p w:rsidR="007857E5" w:rsidRPr="00E47073" w:rsidRDefault="007857E5" w:rsidP="007857E5">
      <w:pPr>
        <w:pStyle w:val="3"/>
        <w:rPr>
          <w:szCs w:val="24"/>
        </w:rPr>
      </w:pPr>
      <w:bookmarkStart w:id="1286" w:name="_Toc439170718"/>
      <w:bookmarkStart w:id="1287" w:name="_Toc439172820"/>
      <w:bookmarkStart w:id="1288" w:name="_Toc439173262"/>
      <w:bookmarkStart w:id="1289" w:name="_Toc439238258"/>
      <w:bookmarkStart w:id="1290" w:name="_Toc439252806"/>
      <w:bookmarkStart w:id="1291" w:name="_Toc439323779"/>
      <w:bookmarkStart w:id="1292" w:name="_Toc440361414"/>
      <w:bookmarkStart w:id="1293" w:name="_Toc440376296"/>
      <w:bookmarkStart w:id="1294" w:name="_Toc440382554"/>
      <w:bookmarkStart w:id="1295" w:name="_Toc440447224"/>
      <w:bookmarkStart w:id="1296" w:name="_Toc440620904"/>
      <w:bookmarkStart w:id="1297" w:name="_Toc440631539"/>
      <w:bookmarkStart w:id="1298" w:name="_Toc440875778"/>
      <w:bookmarkStart w:id="1299" w:name="_Toc441131802"/>
      <w:r w:rsidRPr="00E47073">
        <w:rPr>
          <w:szCs w:val="24"/>
        </w:rPr>
        <w:t xml:space="preserve">Форма </w:t>
      </w:r>
      <w:bookmarkEnd w:id="128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00" w:name="_Toc300142269"/>
      <w:bookmarkStart w:id="1301" w:name="_Toc309735391"/>
      <w:bookmarkStart w:id="1302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00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301"/>
      <w:bookmarkEnd w:id="1302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</w:t>
      </w:r>
      <w:r w:rsidR="001B5C3E">
        <w:rPr>
          <w:sz w:val="24"/>
          <w:szCs w:val="24"/>
        </w:rPr>
        <w:t>ерации дает свое согласие на</w:t>
      </w:r>
      <w:r w:rsidRPr="007857E5">
        <w:rPr>
          <w:sz w:val="24"/>
          <w:szCs w:val="24"/>
        </w:rPr>
        <w:t xml:space="preserve">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7F443D" w:rsidRPr="007857E5">
        <w:rPr>
          <w:sz w:val="24"/>
          <w:szCs w:val="24"/>
        </w:rPr>
        <w:t xml:space="preserve">в адрес </w:t>
      </w:r>
      <w:r w:rsidR="007F443D">
        <w:rPr>
          <w:sz w:val="24"/>
          <w:szCs w:val="24"/>
        </w:rPr>
        <w:t>ПАО «МРСК Центра»</w:t>
      </w:r>
      <w:r w:rsidR="007F443D" w:rsidRPr="007857E5">
        <w:rPr>
          <w:sz w:val="24"/>
          <w:szCs w:val="24"/>
        </w:rPr>
        <w:t xml:space="preserve"> (ИНН </w:t>
      </w:r>
      <w:r w:rsidR="007F443D" w:rsidRPr="00420491">
        <w:rPr>
          <w:sz w:val="24"/>
          <w:szCs w:val="24"/>
        </w:rPr>
        <w:t xml:space="preserve">6901067107, </w:t>
      </w:r>
      <w:r w:rsidR="007F443D" w:rsidRPr="007857E5">
        <w:rPr>
          <w:sz w:val="24"/>
          <w:szCs w:val="24"/>
        </w:rPr>
        <w:t xml:space="preserve">ОГРН </w:t>
      </w:r>
      <w:r w:rsidR="007F443D" w:rsidRPr="00420491">
        <w:rPr>
          <w:sz w:val="24"/>
          <w:szCs w:val="24"/>
        </w:rPr>
        <w:t>1046900099498), ПАО «Россети» (ИНН 7728662669, ОГРН 1087760000019)</w:t>
      </w:r>
      <w:r w:rsidRPr="007857E5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03" w:name="_Toc439170719"/>
      <w:bookmarkStart w:id="1304" w:name="_Toc439172821"/>
      <w:bookmarkStart w:id="1305" w:name="_Toc439173263"/>
      <w:bookmarkStart w:id="1306" w:name="_Toc439238259"/>
      <w:bookmarkStart w:id="1307" w:name="_Toc439252807"/>
      <w:bookmarkStart w:id="1308" w:name="_Toc439323780"/>
      <w:bookmarkStart w:id="1309" w:name="_Toc440361415"/>
      <w:bookmarkStart w:id="1310" w:name="_Toc440376297"/>
      <w:bookmarkStart w:id="1311" w:name="_Toc440382555"/>
      <w:bookmarkStart w:id="1312" w:name="_Toc440447225"/>
      <w:bookmarkStart w:id="1313" w:name="_Toc440620905"/>
      <w:bookmarkStart w:id="1314" w:name="_Toc440631540"/>
      <w:bookmarkStart w:id="1315" w:name="_Toc440875779"/>
      <w:bookmarkStart w:id="1316" w:name="_Toc441131803"/>
      <w:r w:rsidRPr="007857E5">
        <w:rPr>
          <w:szCs w:val="24"/>
        </w:rPr>
        <w:lastRenderedPageBreak/>
        <w:t>Инструкции по заполнению</w:t>
      </w:r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17" w:name="_Ref93268095"/>
      <w:bookmarkStart w:id="1318" w:name="_Ref93268099"/>
      <w:bookmarkStart w:id="1319" w:name="_Toc98253958"/>
      <w:bookmarkStart w:id="1320" w:name="_Toc165173884"/>
      <w:bookmarkStart w:id="1321" w:name="_Toc423423678"/>
      <w:bookmarkStart w:id="1322" w:name="_Ref440272510"/>
      <w:bookmarkStart w:id="1323" w:name="_Ref440274961"/>
      <w:bookmarkStart w:id="1324" w:name="_Ref90381141"/>
      <w:bookmarkStart w:id="1325" w:name="_Toc90385121"/>
      <w:bookmarkStart w:id="1326" w:name="_Toc98253952"/>
      <w:bookmarkStart w:id="1327" w:name="_Toc165173878"/>
      <w:bookmarkStart w:id="1328" w:name="_Toc423427449"/>
      <w:bookmarkStart w:id="1329" w:name="_Toc441131804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DA1BA0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</w:p>
    <w:p w:rsidR="00635719" w:rsidRPr="00D904EF" w:rsidRDefault="00635719" w:rsidP="00635719">
      <w:pPr>
        <w:pStyle w:val="3"/>
        <w:rPr>
          <w:szCs w:val="24"/>
        </w:rPr>
      </w:pPr>
      <w:bookmarkStart w:id="1330" w:name="_Toc90385125"/>
      <w:bookmarkStart w:id="1331" w:name="_Toc439170705"/>
      <w:bookmarkStart w:id="1332" w:name="_Toc439172807"/>
      <w:bookmarkStart w:id="1333" w:name="_Toc439173268"/>
      <w:bookmarkStart w:id="1334" w:name="_Toc439238264"/>
      <w:bookmarkStart w:id="1335" w:name="_Toc439252812"/>
      <w:bookmarkStart w:id="1336" w:name="_Toc439323785"/>
      <w:bookmarkStart w:id="1337" w:name="_Toc440361420"/>
      <w:bookmarkStart w:id="1338" w:name="_Toc440376302"/>
      <w:bookmarkStart w:id="1339" w:name="_Toc440382560"/>
      <w:bookmarkStart w:id="1340" w:name="_Toc440447230"/>
      <w:bookmarkStart w:id="1341" w:name="_Toc440620910"/>
      <w:bookmarkStart w:id="1342" w:name="_Toc440631545"/>
      <w:bookmarkStart w:id="1343" w:name="_Toc440875781"/>
      <w:bookmarkStart w:id="1344" w:name="_Toc441131805"/>
      <w:r w:rsidRPr="00D904EF">
        <w:rPr>
          <w:szCs w:val="24"/>
        </w:rPr>
        <w:t xml:space="preserve">Форма </w:t>
      </w:r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338"/>
      <w:bookmarkEnd w:id="1339"/>
      <w:bookmarkEnd w:id="1340"/>
      <w:r w:rsidR="00D35266">
        <w:rPr>
          <w:szCs w:val="24"/>
        </w:rPr>
        <w:t>субподрядчиками</w:t>
      </w:r>
      <w:bookmarkEnd w:id="1341"/>
      <w:bookmarkEnd w:id="1342"/>
      <w:bookmarkEnd w:id="1343"/>
      <w:bookmarkEnd w:id="134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0385126"/>
      <w:bookmarkStart w:id="1346" w:name="_Toc98253959"/>
      <w:bookmarkStart w:id="1347" w:name="_Toc157248211"/>
      <w:bookmarkStart w:id="1348" w:name="_Toc157496580"/>
      <w:bookmarkStart w:id="1349" w:name="_Toc158206119"/>
      <w:bookmarkStart w:id="1350" w:name="_Toc164057804"/>
      <w:bookmarkStart w:id="1351" w:name="_Toc164137154"/>
      <w:bookmarkStart w:id="1352" w:name="_Toc164161314"/>
      <w:bookmarkStart w:id="135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54" w:name="_Toc439170706"/>
      <w:bookmarkStart w:id="1355" w:name="_Toc439172808"/>
      <w:bookmarkStart w:id="1356" w:name="_Toc439173269"/>
      <w:bookmarkStart w:id="1357" w:name="_Toc439238265"/>
      <w:bookmarkStart w:id="1358" w:name="_Toc439252813"/>
      <w:bookmarkStart w:id="1359" w:name="_Toc439323786"/>
      <w:bookmarkStart w:id="1360" w:name="_Toc440361421"/>
      <w:bookmarkStart w:id="1361" w:name="_Toc440376303"/>
      <w:bookmarkStart w:id="1362" w:name="_Toc440382561"/>
      <w:bookmarkStart w:id="1363" w:name="_Toc440447231"/>
      <w:bookmarkStart w:id="1364" w:name="_Toc440620911"/>
      <w:bookmarkStart w:id="1365" w:name="_Toc440631546"/>
      <w:bookmarkStart w:id="1366" w:name="_Toc440875782"/>
      <w:bookmarkStart w:id="1367" w:name="_Toc441131806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3.3.9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68" w:name="_Ref440376324"/>
      <w:bookmarkStart w:id="1369" w:name="_Ref440376401"/>
      <w:bookmarkStart w:id="1370" w:name="_Toc441131807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1BA0">
        <w:rPr>
          <w:color w:val="000000"/>
        </w:rPr>
        <w:t>7</w:t>
      </w:r>
      <w:r w:rsidRPr="00F647F7">
        <w:rPr>
          <w:color w:val="000000"/>
        </w:rPr>
        <w:t>)</w:t>
      </w:r>
      <w:bookmarkEnd w:id="1368"/>
      <w:bookmarkEnd w:id="1369"/>
      <w:bookmarkEnd w:id="1370"/>
    </w:p>
    <w:p w:rsidR="00CA1534" w:rsidRPr="00D904EF" w:rsidRDefault="00CA1534" w:rsidP="00CA1534">
      <w:pPr>
        <w:pStyle w:val="3"/>
        <w:rPr>
          <w:szCs w:val="24"/>
        </w:rPr>
      </w:pPr>
      <w:bookmarkStart w:id="1371" w:name="_Toc440376305"/>
      <w:bookmarkStart w:id="1372" w:name="_Toc440382563"/>
      <w:bookmarkStart w:id="1373" w:name="_Toc440447233"/>
      <w:bookmarkStart w:id="1374" w:name="_Toc440620913"/>
      <w:bookmarkStart w:id="1375" w:name="_Toc440631548"/>
      <w:bookmarkStart w:id="1376" w:name="_Toc440875784"/>
      <w:bookmarkStart w:id="1377" w:name="_Toc441131808"/>
      <w:r w:rsidRPr="00D904EF">
        <w:rPr>
          <w:szCs w:val="24"/>
        </w:rPr>
        <w:t xml:space="preserve">Форма плана распределения объемов </w:t>
      </w:r>
      <w:r w:rsidR="009C7197">
        <w:rPr>
          <w:color w:val="000000"/>
          <w:szCs w:val="24"/>
        </w:rPr>
        <w:t>выполнения работ</w:t>
      </w:r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371"/>
      <w:bookmarkEnd w:id="1372"/>
      <w:bookmarkEnd w:id="1373"/>
      <w:bookmarkEnd w:id="1374"/>
      <w:bookmarkEnd w:id="1375"/>
      <w:bookmarkEnd w:id="1376"/>
      <w:bookmarkEnd w:id="137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78" w:name="_Toc440376306"/>
      <w:bookmarkStart w:id="1379" w:name="_Toc440382564"/>
      <w:bookmarkStart w:id="1380" w:name="_Toc440447234"/>
      <w:bookmarkStart w:id="1381" w:name="_Toc440620914"/>
      <w:bookmarkStart w:id="1382" w:name="_Toc440631549"/>
      <w:bookmarkStart w:id="1383" w:name="_Toc440875785"/>
      <w:bookmarkStart w:id="1384" w:name="_Toc441131809"/>
      <w:r w:rsidRPr="00D904EF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1742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3.3.10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7F174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F21407" w:rsidRDefault="00F21407" w:rsidP="00CA1534">
      <w:pPr>
        <w:sectPr w:rsidR="00F21407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F21407" w:rsidRPr="00CC5A3A" w:rsidRDefault="001B5C3E" w:rsidP="00F214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5" w:name="_Toc426108836"/>
      <w:bookmarkStart w:id="1386" w:name="_Ref441574460"/>
      <w:bookmarkStart w:id="1387" w:name="_Ref441574649"/>
      <w:bookmarkStart w:id="1388" w:name="_Toc441575251"/>
      <w:bookmarkStart w:id="1389" w:name="_Ref442187883"/>
      <w:r>
        <w:lastRenderedPageBreak/>
        <w:t>Расписка</w:t>
      </w:r>
      <w:r w:rsidR="00F21407" w:rsidRPr="00CC5A3A">
        <w:t xml:space="preserve"> сдачи-приемки соглашения о неустойке (форма 1</w:t>
      </w:r>
      <w:r w:rsidR="00F21407">
        <w:t>8</w:t>
      </w:r>
      <w:r w:rsidR="00F21407" w:rsidRPr="00CC5A3A">
        <w:t>)</w:t>
      </w:r>
      <w:bookmarkEnd w:id="1385"/>
      <w:bookmarkEnd w:id="1386"/>
      <w:bookmarkEnd w:id="1387"/>
      <w:bookmarkEnd w:id="1388"/>
      <w:bookmarkEnd w:id="1389"/>
    </w:p>
    <w:p w:rsidR="00F21407" w:rsidRPr="00CC5A3A" w:rsidRDefault="001B5C3E" w:rsidP="00F21407">
      <w:pPr>
        <w:pStyle w:val="3"/>
        <w:rPr>
          <w:szCs w:val="24"/>
        </w:rPr>
      </w:pPr>
      <w:bookmarkStart w:id="1390" w:name="_Toc426108837"/>
      <w:bookmarkStart w:id="1391" w:name="_Ref441574456"/>
      <w:bookmarkStart w:id="1392" w:name="_Toc441575252"/>
      <w:r>
        <w:rPr>
          <w:szCs w:val="24"/>
        </w:rPr>
        <w:t>Форма Расписки</w:t>
      </w:r>
      <w:r w:rsidR="00F21407" w:rsidRPr="00CC5A3A">
        <w:rPr>
          <w:szCs w:val="24"/>
        </w:rPr>
        <w:t xml:space="preserve"> сдачи-приемки </w:t>
      </w:r>
      <w:bookmarkEnd w:id="1390"/>
      <w:r w:rsidR="00F21407" w:rsidRPr="00CC5A3A">
        <w:rPr>
          <w:szCs w:val="24"/>
        </w:rPr>
        <w:t>соглашения о неустойке</w:t>
      </w:r>
      <w:bookmarkEnd w:id="1391"/>
      <w:bookmarkEnd w:id="1392"/>
    </w:p>
    <w:p w:rsidR="00F21407" w:rsidRPr="00CC5A3A" w:rsidRDefault="00F21407" w:rsidP="00F21407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F21407" w:rsidRPr="00CC5A3A" w:rsidRDefault="00F21407" w:rsidP="00F2140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F21407" w:rsidRPr="00047DE1" w:rsidRDefault="001B5C3E" w:rsidP="00F21407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Расписка</w:t>
      </w:r>
      <w:r w:rsidR="00F21407" w:rsidRPr="00047DE1">
        <w:rPr>
          <w:b/>
          <w:sz w:val="24"/>
          <w:szCs w:val="24"/>
        </w:rPr>
        <w:t xml:space="preserve"> сдачи-приемки соглашения о неустойке</w:t>
      </w:r>
    </w:p>
    <w:p w:rsidR="00F21407" w:rsidRPr="00047DE1" w:rsidRDefault="00F21407" w:rsidP="00F21407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F21407" w:rsidRPr="00047DE1" w:rsidTr="00E01F85">
        <w:tc>
          <w:tcPr>
            <w:tcW w:w="14863" w:type="dxa"/>
            <w:gridSpan w:val="7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F21407" w:rsidRPr="00047DE1" w:rsidTr="00E01F85">
        <w:tc>
          <w:tcPr>
            <w:tcW w:w="2262" w:type="dxa"/>
            <w:shd w:val="clear" w:color="auto" w:fill="auto"/>
          </w:tcPr>
          <w:p w:rsidR="00F21407" w:rsidRPr="00047DE1" w:rsidRDefault="00F21407" w:rsidP="00E01F85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E01F85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E01F85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F21407" w:rsidRPr="00047DE1" w:rsidTr="00E01F85">
        <w:tc>
          <w:tcPr>
            <w:tcW w:w="2262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E01F8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F21407" w:rsidRPr="00CC5A3A" w:rsidRDefault="00F21407" w:rsidP="00F21407">
      <w:pPr>
        <w:pStyle w:val="afd"/>
        <w:rPr>
          <w:szCs w:val="24"/>
        </w:rPr>
      </w:pPr>
    </w:p>
    <w:p w:rsidR="00F21407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F21407" w:rsidRPr="00CC5A3A" w:rsidRDefault="00F21407" w:rsidP="00F21407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F21407" w:rsidRPr="00CC5A3A" w:rsidSect="00047DE1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F21407" w:rsidRPr="00CC5A3A" w:rsidRDefault="00F21407" w:rsidP="00F21407">
      <w:pPr>
        <w:pStyle w:val="3"/>
        <w:rPr>
          <w:szCs w:val="24"/>
        </w:rPr>
      </w:pPr>
      <w:bookmarkStart w:id="1393" w:name="_Toc426108838"/>
      <w:bookmarkStart w:id="1394" w:name="_Toc441575253"/>
      <w:r w:rsidRPr="00CC5A3A">
        <w:rPr>
          <w:szCs w:val="24"/>
        </w:rPr>
        <w:lastRenderedPageBreak/>
        <w:t>Инструкции по заполнению</w:t>
      </w:r>
      <w:bookmarkEnd w:id="1393"/>
      <w:bookmarkEnd w:id="1394"/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F21407" w:rsidRPr="00CC5A3A" w:rsidRDefault="00F21407" w:rsidP="00F21407">
      <w:pPr>
        <w:ind w:firstLine="0"/>
        <w:rPr>
          <w:bCs w:val="0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4CE" w:rsidRDefault="00E944CE">
      <w:pPr>
        <w:spacing w:line="240" w:lineRule="auto"/>
      </w:pPr>
      <w:r>
        <w:separator/>
      </w:r>
    </w:p>
  </w:endnote>
  <w:endnote w:type="continuationSeparator" w:id="0">
    <w:p w:rsidR="00E944CE" w:rsidRDefault="00E944CE">
      <w:pPr>
        <w:spacing w:line="240" w:lineRule="auto"/>
      </w:pPr>
      <w:r>
        <w:continuationSeparator/>
      </w:r>
    </w:p>
  </w:endnote>
  <w:endnote w:id="1">
    <w:p w:rsidR="00396D5F" w:rsidRDefault="00396D5F" w:rsidP="00396D5F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7F174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107A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07A7" w:rsidRDefault="003107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Pr="00FA0376" w:rsidRDefault="003107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1742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1742" w:rsidRPr="00FA0376">
      <w:rPr>
        <w:sz w:val="16"/>
        <w:szCs w:val="16"/>
        <w:lang w:eastAsia="ru-RU"/>
      </w:rPr>
      <w:fldChar w:fldCharType="separate"/>
    </w:r>
    <w:r w:rsidR="000922F9">
      <w:rPr>
        <w:noProof/>
        <w:sz w:val="16"/>
        <w:szCs w:val="16"/>
        <w:lang w:eastAsia="ru-RU"/>
      </w:rPr>
      <w:t>4</w:t>
    </w:r>
    <w:r w:rsidR="007F1742" w:rsidRPr="00FA0376">
      <w:rPr>
        <w:sz w:val="16"/>
        <w:szCs w:val="16"/>
        <w:lang w:eastAsia="ru-RU"/>
      </w:rPr>
      <w:fldChar w:fldCharType="end"/>
    </w:r>
  </w:p>
  <w:p w:rsidR="001B5C3E" w:rsidRDefault="003107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B5C3E">
      <w:rPr>
        <w:sz w:val="18"/>
        <w:szCs w:val="18"/>
      </w:rPr>
      <w:t>Договор</w:t>
    </w:r>
    <w:r w:rsidR="001B5C3E" w:rsidRPr="001B5C3E">
      <w:rPr>
        <w:sz w:val="18"/>
        <w:szCs w:val="18"/>
      </w:rPr>
      <w:t>а</w:t>
    </w:r>
    <w:r w:rsidRPr="001B5C3E">
      <w:rPr>
        <w:sz w:val="18"/>
        <w:szCs w:val="18"/>
      </w:rPr>
      <w:t xml:space="preserve"> на </w:t>
    </w:r>
    <w:r w:rsidR="001B5C3E" w:rsidRPr="001B5C3E">
      <w:rPr>
        <w:sz w:val="18"/>
        <w:szCs w:val="18"/>
      </w:rPr>
      <w:t>выполнение</w:t>
    </w:r>
  </w:p>
  <w:p w:rsidR="001B5C3E" w:rsidRDefault="001B5C3E" w:rsidP="00832D0A">
    <w:pPr>
      <w:pStyle w:val="aff2"/>
      <w:jc w:val="center"/>
      <w:rPr>
        <w:sz w:val="18"/>
        <w:szCs w:val="18"/>
      </w:rPr>
    </w:pPr>
    <w:r w:rsidRPr="001B5C3E">
      <w:rPr>
        <w:sz w:val="18"/>
        <w:szCs w:val="18"/>
      </w:rPr>
      <w:t>СМР</w:t>
    </w:r>
    <w:r>
      <w:rPr>
        <w:sz w:val="18"/>
        <w:szCs w:val="18"/>
      </w:rPr>
      <w:t xml:space="preserve"> </w:t>
    </w:r>
    <w:r w:rsidRPr="001B5C3E">
      <w:rPr>
        <w:sz w:val="18"/>
        <w:szCs w:val="18"/>
      </w:rPr>
      <w:t>по оснащению объектов электросетевого комплекса системами видеонаблюдения</w:t>
    </w:r>
  </w:p>
  <w:p w:rsidR="001B5C3E" w:rsidRDefault="001B5C3E" w:rsidP="00832D0A">
    <w:pPr>
      <w:pStyle w:val="aff2"/>
      <w:jc w:val="center"/>
      <w:rPr>
        <w:sz w:val="18"/>
        <w:szCs w:val="18"/>
      </w:rPr>
    </w:pPr>
    <w:r w:rsidRPr="001B5C3E">
      <w:rPr>
        <w:sz w:val="18"/>
        <w:szCs w:val="18"/>
      </w:rPr>
      <w:t xml:space="preserve">(ПС 110/35/10 Светотехника, ПС 110/35/10 Гагарин, ПС 110/35/10 Знаменка, ПС 110/35/10 Починок, </w:t>
    </w:r>
    <w:proofErr w:type="spellStart"/>
    <w:r w:rsidRPr="001B5C3E">
      <w:rPr>
        <w:sz w:val="18"/>
        <w:szCs w:val="18"/>
      </w:rPr>
      <w:t>Руднянский</w:t>
    </w:r>
    <w:proofErr w:type="spellEnd"/>
    <w:r w:rsidRPr="001B5C3E">
      <w:rPr>
        <w:sz w:val="18"/>
        <w:szCs w:val="18"/>
      </w:rPr>
      <w:t xml:space="preserve"> РЭС)</w:t>
    </w:r>
  </w:p>
  <w:p w:rsidR="003107A7" w:rsidRPr="00EE0539" w:rsidRDefault="001B5C3E" w:rsidP="00832D0A">
    <w:pPr>
      <w:pStyle w:val="aff2"/>
      <w:jc w:val="center"/>
      <w:rPr>
        <w:sz w:val="18"/>
        <w:szCs w:val="18"/>
      </w:rPr>
    </w:pPr>
    <w:r w:rsidRPr="001B5C3E">
      <w:rPr>
        <w:sz w:val="18"/>
        <w:szCs w:val="18"/>
      </w:rPr>
      <w:t>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4CE" w:rsidRDefault="00E944CE">
      <w:pPr>
        <w:spacing w:line="240" w:lineRule="auto"/>
      </w:pPr>
      <w:r>
        <w:separator/>
      </w:r>
    </w:p>
  </w:footnote>
  <w:footnote w:type="continuationSeparator" w:id="0">
    <w:p w:rsidR="00E944CE" w:rsidRDefault="00E944CE">
      <w:pPr>
        <w:spacing w:line="240" w:lineRule="auto"/>
      </w:pPr>
      <w:r>
        <w:continuationSeparator/>
      </w:r>
    </w:p>
  </w:footnote>
  <w:footnote w:id="1">
    <w:p w:rsidR="00396D5F" w:rsidRDefault="00396D5F" w:rsidP="00396D5F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Pr="00930031" w:rsidRDefault="003107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7" w:rsidRDefault="003107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A65327"/>
    <w:multiLevelType w:val="multilevel"/>
    <w:tmpl w:val="A0068EF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8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9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1"/>
  </w:num>
  <w:num w:numId="23">
    <w:abstractNumId w:val="101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8"/>
  </w:num>
  <w:num w:numId="33">
    <w:abstractNumId w:val="142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40"/>
  </w:num>
  <w:num w:numId="44">
    <w:abstractNumId w:val="103"/>
  </w:num>
  <w:num w:numId="45">
    <w:abstractNumId w:val="129"/>
  </w:num>
  <w:num w:numId="46">
    <w:abstractNumId w:val="0"/>
  </w:num>
  <w:num w:numId="47">
    <w:abstractNumId w:val="112"/>
  </w:num>
  <w:num w:numId="48">
    <w:abstractNumId w:val="126"/>
  </w:num>
  <w:num w:numId="49">
    <w:abstractNumId w:val="130"/>
  </w:num>
  <w:num w:numId="50">
    <w:abstractNumId w:val="121"/>
  </w:num>
  <w:num w:numId="51">
    <w:abstractNumId w:val="147"/>
  </w:num>
  <w:num w:numId="52">
    <w:abstractNumId w:val="125"/>
  </w:num>
  <w:num w:numId="53">
    <w:abstractNumId w:val="94"/>
  </w:num>
  <w:num w:numId="54">
    <w:abstractNumId w:val="128"/>
  </w:num>
  <w:num w:numId="55">
    <w:abstractNumId w:val="81"/>
  </w:num>
  <w:num w:numId="56">
    <w:abstractNumId w:val="133"/>
  </w:num>
  <w:num w:numId="57">
    <w:abstractNumId w:val="104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6"/>
  </w:num>
  <w:num w:numId="63">
    <w:abstractNumId w:val="117"/>
  </w:num>
  <w:num w:numId="64">
    <w:abstractNumId w:val="74"/>
  </w:num>
  <w:num w:numId="65">
    <w:abstractNumId w:val="93"/>
  </w:num>
  <w:num w:numId="66">
    <w:abstractNumId w:val="75"/>
  </w:num>
  <w:num w:numId="67">
    <w:abstractNumId w:val="143"/>
  </w:num>
  <w:num w:numId="6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6"/>
    <w:lvlOverride w:ilvl="0">
      <w:startOverride w:val="1"/>
    </w:lvlOverride>
  </w:num>
  <w:num w:numId="70">
    <w:abstractNumId w:val="78"/>
  </w:num>
  <w:num w:numId="71">
    <w:abstractNumId w:val="145"/>
  </w:num>
  <w:num w:numId="72">
    <w:abstractNumId w:val="87"/>
  </w:num>
  <w:num w:numId="73">
    <w:abstractNumId w:val="113"/>
  </w:num>
  <w:num w:numId="74">
    <w:abstractNumId w:val="99"/>
  </w:num>
  <w:num w:numId="75">
    <w:abstractNumId w:val="116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7"/>
  </w:num>
  <w:num w:numId="78">
    <w:abstractNumId w:val="144"/>
  </w:num>
  <w:num w:numId="79">
    <w:abstractNumId w:val="91"/>
  </w:num>
  <w:num w:numId="80">
    <w:abstractNumId w:val="115"/>
  </w:num>
  <w:num w:numId="81">
    <w:abstractNumId w:val="89"/>
  </w:num>
  <w:num w:numId="82">
    <w:abstractNumId w:val="141"/>
  </w:num>
  <w:num w:numId="83">
    <w:abstractNumId w:val="13"/>
  </w:num>
  <w:num w:numId="84">
    <w:abstractNumId w:val="20"/>
  </w:num>
  <w:num w:numId="85">
    <w:abstractNumId w:val="70"/>
  </w:num>
  <w:num w:numId="86">
    <w:abstractNumId w:val="122"/>
  </w:num>
  <w:num w:numId="87">
    <w:abstractNumId w:val="92"/>
  </w:num>
  <w:num w:numId="88">
    <w:abstractNumId w:val="146"/>
  </w:num>
  <w:num w:numId="89">
    <w:abstractNumId w:val="139"/>
  </w:num>
  <w:num w:numId="90">
    <w:abstractNumId w:val="137"/>
  </w:num>
  <w:num w:numId="91">
    <w:abstractNumId w:val="107"/>
  </w:num>
  <w:num w:numId="92">
    <w:abstractNumId w:val="148"/>
  </w:num>
  <w:num w:numId="93">
    <w:abstractNumId w:val="114"/>
  </w:num>
  <w:num w:numId="94">
    <w:abstractNumId w:val="132"/>
  </w:num>
  <w:num w:numId="95">
    <w:abstractNumId w:val="149"/>
  </w:num>
  <w:num w:numId="96">
    <w:abstractNumId w:val="138"/>
  </w:num>
  <w:num w:numId="97">
    <w:abstractNumId w:val="1"/>
  </w:num>
  <w:num w:numId="98">
    <w:abstractNumId w:val="109"/>
  </w:num>
  <w:num w:numId="99">
    <w:abstractNumId w:val="11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57295"/>
    <w:rsid w:val="00065ED6"/>
    <w:rsid w:val="0007043F"/>
    <w:rsid w:val="00076D8B"/>
    <w:rsid w:val="00077FB6"/>
    <w:rsid w:val="0009087F"/>
    <w:rsid w:val="00090CBD"/>
    <w:rsid w:val="000922F9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6E97"/>
    <w:rsid w:val="00123C70"/>
    <w:rsid w:val="0012590A"/>
    <w:rsid w:val="001324A1"/>
    <w:rsid w:val="0013328C"/>
    <w:rsid w:val="00134962"/>
    <w:rsid w:val="001359EE"/>
    <w:rsid w:val="00140353"/>
    <w:rsid w:val="00144CE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103F"/>
    <w:rsid w:val="00184EC2"/>
    <w:rsid w:val="001851F9"/>
    <w:rsid w:val="00185F8B"/>
    <w:rsid w:val="00192F71"/>
    <w:rsid w:val="00193067"/>
    <w:rsid w:val="0019725C"/>
    <w:rsid w:val="001A1D23"/>
    <w:rsid w:val="001A3C31"/>
    <w:rsid w:val="001A6511"/>
    <w:rsid w:val="001A7C23"/>
    <w:rsid w:val="001B1DBF"/>
    <w:rsid w:val="001B5C3E"/>
    <w:rsid w:val="001B69CE"/>
    <w:rsid w:val="001C01F9"/>
    <w:rsid w:val="001C325A"/>
    <w:rsid w:val="001C3F34"/>
    <w:rsid w:val="001C4BB0"/>
    <w:rsid w:val="001C53D9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96D5F"/>
    <w:rsid w:val="003A31F0"/>
    <w:rsid w:val="003A3E35"/>
    <w:rsid w:val="003A7B62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05D3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6D53"/>
    <w:rsid w:val="006373F6"/>
    <w:rsid w:val="00641C20"/>
    <w:rsid w:val="00642DB0"/>
    <w:rsid w:val="00643C66"/>
    <w:rsid w:val="0064580D"/>
    <w:rsid w:val="0064735C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42A83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3FB7"/>
    <w:rsid w:val="007F443D"/>
    <w:rsid w:val="007F7125"/>
    <w:rsid w:val="007F76D6"/>
    <w:rsid w:val="007F7EB4"/>
    <w:rsid w:val="0080108A"/>
    <w:rsid w:val="00804801"/>
    <w:rsid w:val="00804BE0"/>
    <w:rsid w:val="00813F81"/>
    <w:rsid w:val="008247F3"/>
    <w:rsid w:val="00832D0A"/>
    <w:rsid w:val="008371E6"/>
    <w:rsid w:val="00841A6F"/>
    <w:rsid w:val="00845803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A71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606DE"/>
    <w:rsid w:val="00C6609A"/>
    <w:rsid w:val="00C67781"/>
    <w:rsid w:val="00C70F61"/>
    <w:rsid w:val="00C718E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510C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215E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13"/>
    <w:rsid w:val="00D35266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4ADE"/>
    <w:rsid w:val="00DA5A22"/>
    <w:rsid w:val="00DA5FAE"/>
    <w:rsid w:val="00DB109A"/>
    <w:rsid w:val="00DB1BF4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2245"/>
    <w:rsid w:val="00E523D9"/>
    <w:rsid w:val="00E539E3"/>
    <w:rsid w:val="00E54CD7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44CE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41BB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396D5F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396D5F"/>
    <w:rPr>
      <w:lang w:eastAsia="ar-SA"/>
    </w:rPr>
  </w:style>
  <w:style w:type="character" w:styleId="afffffff9">
    <w:name w:val="endnote reference"/>
    <w:basedOn w:val="a3"/>
    <w:uiPriority w:val="99"/>
    <w:rsid w:val="00396D5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86C855FF9931DA9E8282C60C4DADA77D6E3EF003C42A67668DFC4D0EA15A09C79EF59205D5DDAFE5yEx2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86C855FF9931DA9E8282C60C4DADA77D6E3EF003C42A67668DFC4D0EA15A09C79EF59205D5DDAFE5yExC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B182-2BF2-410D-A664-9C7C186DC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86</Pages>
  <Words>23728</Words>
  <Characters>135252</Characters>
  <Application>Microsoft Office Word</Application>
  <DocSecurity>0</DocSecurity>
  <Lines>1127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158663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72</cp:revision>
  <cp:lastPrinted>2015-12-29T14:27:00Z</cp:lastPrinted>
  <dcterms:created xsi:type="dcterms:W3CDTF">2016-01-15T08:52:00Z</dcterms:created>
  <dcterms:modified xsi:type="dcterms:W3CDTF">2016-09-29T06:40:00Z</dcterms:modified>
</cp:coreProperties>
</file>